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D68A0" w:rsidRPr="006110E7" w:rsidRDefault="006D68A0" w:rsidP="008B285A">
      <w:pPr>
        <w:pStyle w:val="Nagwek1"/>
        <w:jc w:val="both"/>
        <w:rPr>
          <w:sz w:val="36"/>
          <w:szCs w:val="36"/>
        </w:rPr>
      </w:pPr>
      <w:bookmarkStart w:id="0" w:name="_Toc518115922"/>
      <w:bookmarkStart w:id="1" w:name="_Toc19273492"/>
      <w:r w:rsidRPr="006110E7">
        <w:rPr>
          <w:sz w:val="36"/>
          <w:szCs w:val="36"/>
        </w:rPr>
        <w:t xml:space="preserve">OPIS </w:t>
      </w:r>
      <w:bookmarkEnd w:id="0"/>
      <w:r w:rsidR="006110E7" w:rsidRPr="006110E7">
        <w:rPr>
          <w:sz w:val="36"/>
          <w:szCs w:val="36"/>
        </w:rPr>
        <w:t>ZAŁOŻEŃ DO REALIZACJI ETAPU I</w:t>
      </w:r>
      <w:bookmarkEnd w:id="1"/>
    </w:p>
    <w:p w:rsidR="003E0F24" w:rsidRDefault="003E0F24" w:rsidP="00D43A20">
      <w:pPr>
        <w:ind w:firstLine="705"/>
        <w:jc w:val="both"/>
      </w:pPr>
      <w:bookmarkStart w:id="2" w:name="_Toc400522936"/>
    </w:p>
    <w:p w:rsidR="00092D2A" w:rsidRPr="002277A8" w:rsidRDefault="00092D2A" w:rsidP="00EC1AD9">
      <w:pPr>
        <w:pStyle w:val="Nagwek1"/>
        <w:numPr>
          <w:ilvl w:val="0"/>
          <w:numId w:val="1"/>
        </w:numPr>
        <w:jc w:val="both"/>
        <w:rPr>
          <w:szCs w:val="28"/>
        </w:rPr>
      </w:pPr>
      <w:bookmarkStart w:id="3" w:name="_Toc400522937"/>
      <w:bookmarkStart w:id="4" w:name="_Toc400629578"/>
      <w:bookmarkStart w:id="5" w:name="_Toc400696272"/>
      <w:bookmarkStart w:id="6" w:name="_Toc400698893"/>
      <w:bookmarkStart w:id="7" w:name="_Toc400699171"/>
      <w:bookmarkStart w:id="8" w:name="_Toc457380589"/>
      <w:bookmarkStart w:id="9" w:name="_Toc457380787"/>
      <w:bookmarkStart w:id="10" w:name="_Toc457716041"/>
      <w:bookmarkStart w:id="11" w:name="_Toc474892051"/>
      <w:bookmarkStart w:id="12" w:name="_Toc19273493"/>
      <w:bookmarkEnd w:id="2"/>
      <w:r w:rsidRPr="002277A8">
        <w:rPr>
          <w:szCs w:val="28"/>
        </w:rPr>
        <w:t xml:space="preserve">ZAGOSPODAROWANIE TERENU </w:t>
      </w:r>
      <w:r w:rsidR="00CE7E87">
        <w:rPr>
          <w:szCs w:val="28"/>
        </w:rPr>
        <w:t>ETAP I</w:t>
      </w:r>
      <w:bookmarkEnd w:id="12"/>
    </w:p>
    <w:p w:rsidR="006110E7" w:rsidRDefault="006110E7" w:rsidP="00CF3566">
      <w:pPr>
        <w:pStyle w:val="Akapitzlist"/>
        <w:ind w:left="360"/>
        <w:jc w:val="both"/>
      </w:pPr>
      <w:r>
        <w:t xml:space="preserve">Realizacja projektu w Etapie I przewiduje </w:t>
      </w:r>
      <w:r w:rsidR="00CF3566">
        <w:t>budowę budynku hospicjum</w:t>
      </w:r>
      <w:r>
        <w:t xml:space="preserve"> jako zamkni</w:t>
      </w:r>
      <w:r w:rsidR="00597EDE">
        <w:t>ętej wykończonymi ścianami zewnę</w:t>
      </w:r>
      <w:r>
        <w:t xml:space="preserve">trznymi kubatury oraz realizację instalacji </w:t>
      </w:r>
      <w:proofErr w:type="spellStart"/>
      <w:r>
        <w:t>podposadzkowych</w:t>
      </w:r>
      <w:proofErr w:type="spellEnd"/>
      <w:r>
        <w:t>.</w:t>
      </w:r>
    </w:p>
    <w:p w:rsidR="00037C40" w:rsidRDefault="006110E7" w:rsidP="00CF3566">
      <w:pPr>
        <w:pStyle w:val="Akapitzlist"/>
        <w:ind w:left="360"/>
        <w:jc w:val="both"/>
      </w:pPr>
      <w:r>
        <w:t>Założenia realizacji Etapu I przewidują również wykonanie żelbetowego zbiornika na wodę dla celów przeciwpożarowych.</w:t>
      </w:r>
    </w:p>
    <w:p w:rsidR="00EE0004" w:rsidRDefault="00EE0004" w:rsidP="00CF3566">
      <w:pPr>
        <w:pStyle w:val="Akapitzlist"/>
        <w:ind w:left="360"/>
        <w:jc w:val="both"/>
      </w:pPr>
      <w:r>
        <w:t>W ramach prac terenowych należy uwzględnić rozbiórkę wiaty przeznaczonej w projekcie do likwidacji.</w:t>
      </w:r>
    </w:p>
    <w:p w:rsidR="009A51EC" w:rsidRPr="00D903B9" w:rsidRDefault="009A51EC" w:rsidP="009A51EC">
      <w:pPr>
        <w:widowControl w:val="0"/>
        <w:tabs>
          <w:tab w:val="left" w:pos="567"/>
        </w:tabs>
        <w:ind w:right="623"/>
        <w:jc w:val="both"/>
        <w:rPr>
          <w:snapToGrid w:val="0"/>
        </w:rPr>
      </w:pPr>
      <w:bookmarkStart w:id="13" w:name="_Toc452542420"/>
      <w:bookmarkStart w:id="14" w:name="_Toc40052294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D903B9">
        <w:rPr>
          <w:snapToGrid w:val="0"/>
        </w:rPr>
        <w:tab/>
      </w:r>
      <w:r w:rsidRPr="00D903B9">
        <w:rPr>
          <w:snapToGrid w:val="0"/>
        </w:rPr>
        <w:tab/>
      </w:r>
    </w:p>
    <w:p w:rsidR="00B6587F" w:rsidRPr="002277A8" w:rsidRDefault="00597EDE" w:rsidP="002277A8">
      <w:pPr>
        <w:pStyle w:val="Nagwek1"/>
        <w:numPr>
          <w:ilvl w:val="0"/>
          <w:numId w:val="1"/>
        </w:numPr>
        <w:jc w:val="both"/>
        <w:rPr>
          <w:szCs w:val="28"/>
        </w:rPr>
      </w:pPr>
      <w:bookmarkStart w:id="15" w:name="_Toc19273494"/>
      <w:r>
        <w:rPr>
          <w:szCs w:val="28"/>
        </w:rPr>
        <w:t>REALIZACJA ELEMENTÓW</w:t>
      </w:r>
      <w:r w:rsidR="00B54F9C" w:rsidRPr="002277A8">
        <w:rPr>
          <w:szCs w:val="28"/>
        </w:rPr>
        <w:t xml:space="preserve"> BUDOWLAN</w:t>
      </w:r>
      <w:r>
        <w:rPr>
          <w:szCs w:val="28"/>
        </w:rPr>
        <w:t>YCH</w:t>
      </w:r>
      <w:r w:rsidR="00B54F9C" w:rsidRPr="002277A8">
        <w:rPr>
          <w:szCs w:val="28"/>
        </w:rPr>
        <w:t xml:space="preserve"> </w:t>
      </w:r>
      <w:r w:rsidR="00CE7E87">
        <w:rPr>
          <w:szCs w:val="28"/>
        </w:rPr>
        <w:t>ETAP I</w:t>
      </w:r>
      <w:bookmarkEnd w:id="15"/>
    </w:p>
    <w:p w:rsidR="00597EDE" w:rsidRDefault="00597EDE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Zgodnie z przedmiarem robót dla realizacji prac budowlanych w Etapie I należy przewidzieć wykonanie następujących prac:</w:t>
      </w:r>
    </w:p>
    <w:p w:rsidR="00597EDE" w:rsidRDefault="00597EDE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roboty ziemne,</w:t>
      </w:r>
    </w:p>
    <w:p w:rsidR="00597EDE" w:rsidRDefault="00597EDE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roboty betonowe, w tym fundamenty, płyty stropowe, słupy, belki, ściany,</w:t>
      </w:r>
      <w:r w:rsidRPr="00597EDE">
        <w:rPr>
          <w:rFonts w:cs="Arial"/>
          <w:color w:val="003333"/>
          <w:szCs w:val="22"/>
        </w:rPr>
        <w:t xml:space="preserve"> </w:t>
      </w:r>
      <w:r>
        <w:rPr>
          <w:rFonts w:cs="Arial"/>
          <w:color w:val="003333"/>
          <w:szCs w:val="22"/>
        </w:rPr>
        <w:t>zbrojenie</w:t>
      </w:r>
    </w:p>
    <w:p w:rsidR="00597EDE" w:rsidRDefault="00597EDE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 xml:space="preserve">- </w:t>
      </w:r>
      <w:r w:rsidR="00EE0004">
        <w:rPr>
          <w:rFonts w:cs="Arial"/>
          <w:color w:val="003333"/>
          <w:szCs w:val="22"/>
        </w:rPr>
        <w:t xml:space="preserve">roboty murowe, </w:t>
      </w:r>
    </w:p>
    <w:p w:rsidR="00EE0004" w:rsidRDefault="00EE0004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roboty izolacyjne,</w:t>
      </w:r>
    </w:p>
    <w:p w:rsidR="00EE0004" w:rsidRDefault="00EE0004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częściowo stolarka drzwiowa i okienna w zakresie drzwi i ścianek aluminiowych zewnętrznych oraz okien zewnętrznych z PCV, schodów segmentowych, wyłazu dachowego,</w:t>
      </w:r>
    </w:p>
    <w:p w:rsidR="00EE0004" w:rsidRDefault="00EE0004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podłoża pod posadzki,</w:t>
      </w:r>
    </w:p>
    <w:p w:rsidR="00EE0004" w:rsidRDefault="00EE0004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kompletne pokrycie i konstrukcji dachowych,</w:t>
      </w:r>
    </w:p>
    <w:p w:rsidR="00EE0004" w:rsidRDefault="00EE0004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komplet</w:t>
      </w:r>
      <w:r w:rsidR="0008320E">
        <w:rPr>
          <w:rFonts w:cs="Arial"/>
          <w:color w:val="003333"/>
          <w:szCs w:val="22"/>
        </w:rPr>
        <w:t>ne wykończenie elewacji budynku wraz z obróbkami, rynnami i rurami spustowymi.</w:t>
      </w:r>
    </w:p>
    <w:p w:rsidR="00EE0004" w:rsidRDefault="00EE0004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</w:p>
    <w:p w:rsidR="00CE7E87" w:rsidRPr="006110E7" w:rsidRDefault="00CE7E87" w:rsidP="00CE7E87">
      <w:pPr>
        <w:pStyle w:val="Nagwek1"/>
        <w:jc w:val="both"/>
        <w:rPr>
          <w:sz w:val="36"/>
          <w:szCs w:val="36"/>
        </w:rPr>
      </w:pPr>
      <w:bookmarkStart w:id="16" w:name="_Toc19273495"/>
      <w:r w:rsidRPr="006110E7">
        <w:rPr>
          <w:sz w:val="36"/>
          <w:szCs w:val="36"/>
        </w:rPr>
        <w:t>OPIS ZAŁOŻEŃ DO REALIZACJI ETAPU I</w:t>
      </w:r>
      <w:r>
        <w:rPr>
          <w:sz w:val="36"/>
          <w:szCs w:val="36"/>
        </w:rPr>
        <w:t>I</w:t>
      </w:r>
      <w:bookmarkEnd w:id="16"/>
    </w:p>
    <w:p w:rsidR="00CE7E87" w:rsidRPr="002277A8" w:rsidRDefault="00CE7E87" w:rsidP="00CE7E87">
      <w:pPr>
        <w:pStyle w:val="Nagwek1"/>
        <w:numPr>
          <w:ilvl w:val="0"/>
          <w:numId w:val="1"/>
        </w:numPr>
        <w:jc w:val="both"/>
        <w:rPr>
          <w:szCs w:val="28"/>
        </w:rPr>
      </w:pPr>
      <w:bookmarkStart w:id="17" w:name="_Toc19273496"/>
      <w:r w:rsidRPr="002277A8">
        <w:rPr>
          <w:szCs w:val="28"/>
        </w:rPr>
        <w:t xml:space="preserve">ZAGOSPODAROWANIE TERENU </w:t>
      </w:r>
      <w:r>
        <w:rPr>
          <w:szCs w:val="28"/>
        </w:rPr>
        <w:t>ETAP II</w:t>
      </w:r>
      <w:bookmarkEnd w:id="17"/>
    </w:p>
    <w:p w:rsidR="00CE7E87" w:rsidRDefault="00CE7E87" w:rsidP="00CE7E87">
      <w:pPr>
        <w:pStyle w:val="Akapitzlist"/>
        <w:ind w:left="360"/>
        <w:jc w:val="both"/>
      </w:pPr>
      <w:r>
        <w:t xml:space="preserve">Założenia realizacji robót terenowych Etapu II przewidują przebudowę wjazdu na teren </w:t>
      </w:r>
      <w:proofErr w:type="spellStart"/>
      <w:r>
        <w:t>DPS-u</w:t>
      </w:r>
      <w:proofErr w:type="spellEnd"/>
      <w:r>
        <w:t xml:space="preserve">, który bezpośrednio związany jest z terenem realizacji przedmiotowej Inwestycji. W ramach realizacji zagospodarowania terenu przewidziano </w:t>
      </w:r>
      <w:r w:rsidR="0008320E">
        <w:t xml:space="preserve">również </w:t>
      </w:r>
      <w:r>
        <w:t>wykonanie wiaty śmietnikowej oraz ogrodzenia terenu wraz z bramami i furtkami.</w:t>
      </w:r>
    </w:p>
    <w:p w:rsidR="00CE7E87" w:rsidRDefault="00CE7E87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</w:p>
    <w:p w:rsidR="00CE7E87" w:rsidRPr="002277A8" w:rsidRDefault="00CE7E87" w:rsidP="00CE7E87">
      <w:pPr>
        <w:pStyle w:val="Nagwek1"/>
        <w:numPr>
          <w:ilvl w:val="0"/>
          <w:numId w:val="1"/>
        </w:numPr>
        <w:jc w:val="both"/>
        <w:rPr>
          <w:szCs w:val="28"/>
        </w:rPr>
      </w:pPr>
      <w:bookmarkStart w:id="18" w:name="_Toc19273497"/>
      <w:r>
        <w:rPr>
          <w:szCs w:val="28"/>
        </w:rPr>
        <w:t>REALIZACJA ELEMENTÓW</w:t>
      </w:r>
      <w:r w:rsidRPr="002277A8">
        <w:rPr>
          <w:szCs w:val="28"/>
        </w:rPr>
        <w:t xml:space="preserve"> BUDOWLAN</w:t>
      </w:r>
      <w:r>
        <w:rPr>
          <w:szCs w:val="28"/>
        </w:rPr>
        <w:t>YCH</w:t>
      </w:r>
      <w:r w:rsidRPr="002277A8">
        <w:rPr>
          <w:szCs w:val="28"/>
        </w:rPr>
        <w:t xml:space="preserve"> </w:t>
      </w:r>
      <w:r>
        <w:rPr>
          <w:szCs w:val="28"/>
        </w:rPr>
        <w:t>ETAP II</w:t>
      </w:r>
      <w:bookmarkEnd w:id="18"/>
    </w:p>
    <w:p w:rsidR="00CE7E87" w:rsidRDefault="00CE7E87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Zgodnie z przedmiarem robót dla realizacji prac budowlanych w Etapie II należy przewidzieć wykonanie następujących prac:</w:t>
      </w:r>
    </w:p>
    <w:p w:rsidR="00CE7E87" w:rsidRDefault="00CE7E87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 xml:space="preserve">- </w:t>
      </w:r>
      <w:r w:rsidR="005C342B">
        <w:rPr>
          <w:rFonts w:cs="Arial"/>
          <w:color w:val="003333"/>
          <w:szCs w:val="22"/>
        </w:rPr>
        <w:t xml:space="preserve">montaż ścianek </w:t>
      </w:r>
      <w:proofErr w:type="spellStart"/>
      <w:r w:rsidR="005C342B">
        <w:rPr>
          <w:rFonts w:cs="Arial"/>
          <w:color w:val="003333"/>
          <w:szCs w:val="22"/>
        </w:rPr>
        <w:t>giszetowych</w:t>
      </w:r>
      <w:proofErr w:type="spellEnd"/>
      <w:r w:rsidR="005C342B">
        <w:rPr>
          <w:rFonts w:cs="Arial"/>
          <w:color w:val="003333"/>
          <w:szCs w:val="22"/>
        </w:rPr>
        <w:t>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montaż ściany przesuwnej panelowej,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realizacja wszelkich okładzin ścian i stropów, w tym prace tynkarskie, obudowy z płyt gipsowo – kartonowych, sufity podwieszone, odbojnice i poręcze,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stolarka drzwiowa,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wewnętrzne ścianki i drzwi aluminiowe,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drzwi drewniane,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drzwi przeciwpożarowe,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realizacja podłóg i posadzek,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  <w:r>
        <w:rPr>
          <w:rFonts w:cs="Arial"/>
          <w:color w:val="003333"/>
          <w:szCs w:val="22"/>
        </w:rPr>
        <w:t>- prace malarskie,</w:t>
      </w:r>
    </w:p>
    <w:p w:rsidR="005C342B" w:rsidRDefault="005C342B" w:rsidP="00CE7E87">
      <w:pPr>
        <w:pStyle w:val="Akapitzlist"/>
        <w:ind w:left="360"/>
        <w:jc w:val="both"/>
        <w:rPr>
          <w:rFonts w:cs="Arial"/>
          <w:color w:val="003333"/>
          <w:szCs w:val="22"/>
        </w:rPr>
      </w:pPr>
    </w:p>
    <w:bookmarkEnd w:id="14"/>
    <w:bookmarkEnd w:id="13"/>
    <w:p w:rsidR="00CE7E87" w:rsidRDefault="00CE7E87" w:rsidP="00B54F9C">
      <w:pPr>
        <w:pStyle w:val="Akapitzlist"/>
        <w:ind w:left="360"/>
        <w:jc w:val="both"/>
        <w:rPr>
          <w:rFonts w:cs="Arial"/>
          <w:color w:val="003333"/>
          <w:szCs w:val="22"/>
        </w:rPr>
      </w:pPr>
    </w:p>
    <w:sectPr w:rsidR="00CE7E87" w:rsidSect="003E7EEF">
      <w:footerReference w:type="default" r:id="rId8"/>
      <w:type w:val="continuous"/>
      <w:pgSz w:w="11907" w:h="16840" w:code="9"/>
      <w:pgMar w:top="1418" w:right="850" w:bottom="907" w:left="1560" w:header="708" w:footer="96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42B" w:rsidRDefault="005C342B">
      <w:r>
        <w:separator/>
      </w:r>
    </w:p>
  </w:endnote>
  <w:endnote w:type="continuationSeparator" w:id="0">
    <w:p w:rsidR="005C342B" w:rsidRDefault="005C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Bats"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2B" w:rsidRDefault="005C342B">
    <w:pPr>
      <w:pStyle w:val="Stopka"/>
      <w:jc w:val="center"/>
    </w:pPr>
  </w:p>
  <w:p w:rsidR="005C342B" w:rsidRDefault="005C34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42B" w:rsidRDefault="005C342B">
      <w:r>
        <w:separator/>
      </w:r>
    </w:p>
  </w:footnote>
  <w:footnote w:type="continuationSeparator" w:id="0">
    <w:p w:rsidR="005C342B" w:rsidRDefault="005C34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7.%1"/>
      <w:lvlJc w:val="left"/>
      <w:pPr>
        <w:tabs>
          <w:tab w:val="num" w:pos="-76"/>
        </w:tabs>
        <w:ind w:left="928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Bats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cs="StarBats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  <w:ind w:left="849" w:hanging="283"/>
      </w:pPr>
      <w:rPr>
        <w:rFonts w:ascii="Symbol" w:hAnsi="Symbol" w:cs="StarBats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  <w:ind w:left="1132" w:hanging="283"/>
      </w:pPr>
      <w:rPr>
        <w:rFonts w:ascii="Symbol" w:hAnsi="Symbol" w:cs="StarBats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  <w:ind w:left="1415" w:hanging="283"/>
      </w:pPr>
      <w:rPr>
        <w:rFonts w:ascii="Symbol" w:hAnsi="Symbol" w:cs="StarBats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  <w:ind w:left="1698" w:hanging="283"/>
      </w:pPr>
      <w:rPr>
        <w:rFonts w:ascii="Symbol" w:hAnsi="Symbol" w:cs="StarBats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  <w:ind w:left="1981" w:hanging="283"/>
      </w:pPr>
      <w:rPr>
        <w:rFonts w:ascii="Symbol" w:hAnsi="Symbol" w:cs="StarBats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  <w:ind w:left="2264" w:hanging="283"/>
      </w:pPr>
      <w:rPr>
        <w:rFonts w:ascii="Symbol" w:hAnsi="Symbol" w:cs="StarBats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  <w:ind w:left="2547" w:hanging="283"/>
      </w:pPr>
      <w:rPr>
        <w:rFonts w:ascii="Symbol" w:hAnsi="Symbol" w:cs="StarBats"/>
        <w:sz w:val="18"/>
        <w:szCs w:val="18"/>
      </w:rPr>
    </w:lvl>
  </w:abstractNum>
  <w:abstractNum w:abstractNumId="2">
    <w:nsid w:val="00000006"/>
    <w:multiLevelType w:val="multilevel"/>
    <w:tmpl w:val="00000006"/>
    <w:name w:val="WW8Num6"/>
    <w:lvl w:ilvl="0">
      <w:start w:val="100"/>
      <w:numFmt w:val="low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7"/>
    <w:multiLevelType w:val="multilevel"/>
    <w:tmpl w:val="00000007"/>
    <w:name w:val="WW8Num7"/>
    <w:lvl w:ilvl="0">
      <w:start w:val="500"/>
      <w:numFmt w:val="low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cs="StarBats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849"/>
        </w:tabs>
        <w:ind w:left="849" w:hanging="283"/>
      </w:pPr>
      <w:rPr>
        <w:rFonts w:ascii="Symbol" w:hAnsi="Symbol" w:cs="StarBats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132"/>
        </w:tabs>
        <w:ind w:left="1132" w:hanging="283"/>
      </w:pPr>
      <w:rPr>
        <w:rFonts w:ascii="Symbol" w:hAnsi="Symbol" w:cs="StarBats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15"/>
        </w:tabs>
        <w:ind w:left="1415" w:hanging="283"/>
      </w:pPr>
      <w:rPr>
        <w:rFonts w:ascii="Symbol" w:hAnsi="Symbol" w:cs="StarBats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698"/>
        </w:tabs>
        <w:ind w:left="1698" w:hanging="283"/>
      </w:pPr>
      <w:rPr>
        <w:rFonts w:ascii="Symbol" w:hAnsi="Symbol" w:cs="StarBats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981"/>
        </w:tabs>
        <w:ind w:left="1981" w:hanging="283"/>
      </w:pPr>
      <w:rPr>
        <w:rFonts w:ascii="Symbol" w:hAnsi="Symbol" w:cs="StarBats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264"/>
        </w:tabs>
        <w:ind w:left="2264" w:hanging="283"/>
      </w:pPr>
      <w:rPr>
        <w:rFonts w:ascii="Symbol" w:hAnsi="Symbol" w:cs="StarBats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547"/>
        </w:tabs>
        <w:ind w:left="2547" w:hanging="283"/>
      </w:pPr>
      <w:rPr>
        <w:rFonts w:ascii="Symbol" w:hAnsi="Symbol" w:cs="StarBats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830"/>
        </w:tabs>
        <w:ind w:left="2830" w:hanging="283"/>
      </w:pPr>
      <w:rPr>
        <w:rFonts w:ascii="Symbol" w:hAnsi="Symbol" w:cs="StarBats"/>
        <w:sz w:val="18"/>
        <w:szCs w:val="18"/>
      </w:rPr>
    </w:lvl>
  </w:abstractNum>
  <w:abstractNum w:abstractNumId="5">
    <w:nsid w:val="0000000A"/>
    <w:multiLevelType w:val="multilevel"/>
    <w:tmpl w:val="0000000A"/>
    <w:name w:val="WW8Num10"/>
    <w:lvl w:ilvl="0">
      <w:start w:val="100"/>
      <w:numFmt w:val="low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849"/>
        </w:tabs>
        <w:ind w:left="849" w:hanging="283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1132"/>
        </w:tabs>
        <w:ind w:left="1132" w:hanging="283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"/>
      <w:lvlJc w:val="left"/>
      <w:pPr>
        <w:tabs>
          <w:tab w:val="num" w:pos="1415"/>
        </w:tabs>
        <w:ind w:left="1415" w:hanging="283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"/>
      <w:lvlJc w:val="left"/>
      <w:pPr>
        <w:tabs>
          <w:tab w:val="num" w:pos="1698"/>
        </w:tabs>
        <w:ind w:left="1698" w:hanging="283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"/>
      <w:lvlJc w:val="left"/>
      <w:pPr>
        <w:tabs>
          <w:tab w:val="num" w:pos="1981"/>
        </w:tabs>
        <w:ind w:left="1981" w:hanging="283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"/>
      <w:lvlJc w:val="left"/>
      <w:pPr>
        <w:tabs>
          <w:tab w:val="num" w:pos="2264"/>
        </w:tabs>
        <w:ind w:left="2264" w:hanging="283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"/>
      <w:lvlJc w:val="left"/>
      <w:pPr>
        <w:tabs>
          <w:tab w:val="num" w:pos="2547"/>
        </w:tabs>
        <w:ind w:left="2547" w:hanging="283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"/>
      <w:lvlJc w:val="left"/>
      <w:pPr>
        <w:tabs>
          <w:tab w:val="num" w:pos="2830"/>
        </w:tabs>
        <w:ind w:left="2830" w:hanging="283"/>
      </w:pPr>
      <w:rPr>
        <w:rFonts w:ascii="Symbol" w:hAnsi="Symbol"/>
        <w:b w:val="0"/>
        <w:i w:val="0"/>
        <w:sz w:val="24"/>
        <w:u w:val="none"/>
      </w:rPr>
    </w:lvl>
  </w:abstractNum>
  <w:abstractNum w:abstractNumId="7">
    <w:nsid w:val="007C53FC"/>
    <w:multiLevelType w:val="hybridMultilevel"/>
    <w:tmpl w:val="6EAE7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757AF3"/>
    <w:multiLevelType w:val="multilevel"/>
    <w:tmpl w:val="CA9C5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8F4234A"/>
    <w:multiLevelType w:val="multilevel"/>
    <w:tmpl w:val="F53CB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DD0B0A"/>
    <w:multiLevelType w:val="hybridMultilevel"/>
    <w:tmpl w:val="7840D3BC"/>
    <w:lvl w:ilvl="0" w:tplc="DEB8BA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F0B1D44"/>
    <w:multiLevelType w:val="hybridMultilevel"/>
    <w:tmpl w:val="FEF6E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6605E"/>
    <w:multiLevelType w:val="hybridMultilevel"/>
    <w:tmpl w:val="0FBA8E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5C5560"/>
    <w:multiLevelType w:val="hybridMultilevel"/>
    <w:tmpl w:val="03AC44CA"/>
    <w:lvl w:ilvl="0" w:tplc="DEB8BA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106FB6"/>
    <w:multiLevelType w:val="hybridMultilevel"/>
    <w:tmpl w:val="F51261B0"/>
    <w:lvl w:ilvl="0" w:tplc="B6A205E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6E3269"/>
    <w:multiLevelType w:val="hybridMultilevel"/>
    <w:tmpl w:val="54C0B9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89550C"/>
    <w:multiLevelType w:val="hybridMultilevel"/>
    <w:tmpl w:val="C6A8CD9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4A956DC0"/>
    <w:multiLevelType w:val="hybridMultilevel"/>
    <w:tmpl w:val="1006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A2D0F"/>
    <w:multiLevelType w:val="hybridMultilevel"/>
    <w:tmpl w:val="CA584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1A7D8C"/>
    <w:multiLevelType w:val="hybridMultilevel"/>
    <w:tmpl w:val="73A01F64"/>
    <w:lvl w:ilvl="0" w:tplc="0415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2C3441"/>
    <w:multiLevelType w:val="hybridMultilevel"/>
    <w:tmpl w:val="24E00D04"/>
    <w:lvl w:ilvl="0" w:tplc="B6A205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80F7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82F1222"/>
    <w:multiLevelType w:val="hybridMultilevel"/>
    <w:tmpl w:val="F70C4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5E4E6C"/>
    <w:multiLevelType w:val="hybridMultilevel"/>
    <w:tmpl w:val="B24EF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BA1DFD"/>
    <w:multiLevelType w:val="hybridMultilevel"/>
    <w:tmpl w:val="320A2ED8"/>
    <w:lvl w:ilvl="0" w:tplc="DEB8BA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2FA1FC1"/>
    <w:multiLevelType w:val="multilevel"/>
    <w:tmpl w:val="8BEA1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ACC3479"/>
    <w:multiLevelType w:val="hybridMultilevel"/>
    <w:tmpl w:val="8FF63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276ABD"/>
    <w:multiLevelType w:val="hybridMultilevel"/>
    <w:tmpl w:val="263AFB88"/>
    <w:lvl w:ilvl="0" w:tplc="DEB8B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2"/>
  </w:num>
  <w:num w:numId="9">
    <w:abstractNumId w:val="17"/>
  </w:num>
  <w:num w:numId="10">
    <w:abstractNumId w:val="23"/>
  </w:num>
  <w:num w:numId="11">
    <w:abstractNumId w:val="11"/>
  </w:num>
  <w:num w:numId="12">
    <w:abstractNumId w:val="27"/>
  </w:num>
  <w:num w:numId="13">
    <w:abstractNumId w:val="13"/>
  </w:num>
  <w:num w:numId="14">
    <w:abstractNumId w:val="10"/>
  </w:num>
  <w:num w:numId="15">
    <w:abstractNumId w:val="24"/>
  </w:num>
  <w:num w:numId="16">
    <w:abstractNumId w:val="26"/>
  </w:num>
  <w:num w:numId="17">
    <w:abstractNumId w:val="20"/>
  </w:num>
  <w:num w:numId="18">
    <w:abstractNumId w:val="9"/>
  </w:num>
  <w:num w:numId="19">
    <w:abstractNumId w:val="0"/>
  </w:num>
  <w:num w:numId="20">
    <w:abstractNumId w:val="7"/>
  </w:num>
  <w:num w:numId="21">
    <w:abstractNumId w:val="18"/>
  </w:num>
  <w:num w:numId="22">
    <w:abstractNumId w:val="15"/>
  </w:num>
  <w:num w:numId="23">
    <w:abstractNumId w:val="8"/>
  </w:num>
  <w:num w:numId="24">
    <w:abstractNumId w:val="16"/>
  </w:num>
  <w:num w:numId="25">
    <w:abstractNumId w:val="22"/>
  </w:num>
  <w:num w:numId="26">
    <w:abstractNumId w:val="14"/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B8B"/>
    <w:rsid w:val="00000101"/>
    <w:rsid w:val="00002D40"/>
    <w:rsid w:val="000065EA"/>
    <w:rsid w:val="0001073A"/>
    <w:rsid w:val="000160A4"/>
    <w:rsid w:val="0002013C"/>
    <w:rsid w:val="000252C2"/>
    <w:rsid w:val="00030CED"/>
    <w:rsid w:val="00035F16"/>
    <w:rsid w:val="00037C40"/>
    <w:rsid w:val="000402B1"/>
    <w:rsid w:val="00040B8C"/>
    <w:rsid w:val="000411C0"/>
    <w:rsid w:val="00045A77"/>
    <w:rsid w:val="00054CD0"/>
    <w:rsid w:val="00055E01"/>
    <w:rsid w:val="00057F7D"/>
    <w:rsid w:val="000614FB"/>
    <w:rsid w:val="00073ABC"/>
    <w:rsid w:val="00073F8A"/>
    <w:rsid w:val="00074A0D"/>
    <w:rsid w:val="00077B11"/>
    <w:rsid w:val="00081DDF"/>
    <w:rsid w:val="0008320E"/>
    <w:rsid w:val="000856C3"/>
    <w:rsid w:val="000876FA"/>
    <w:rsid w:val="00092D2A"/>
    <w:rsid w:val="00093902"/>
    <w:rsid w:val="00094BEC"/>
    <w:rsid w:val="0009748D"/>
    <w:rsid w:val="000A4575"/>
    <w:rsid w:val="000B0B75"/>
    <w:rsid w:val="000B4109"/>
    <w:rsid w:val="000B50C5"/>
    <w:rsid w:val="000C1A79"/>
    <w:rsid w:val="000C2B91"/>
    <w:rsid w:val="000C5B10"/>
    <w:rsid w:val="000C6951"/>
    <w:rsid w:val="000C7CC5"/>
    <w:rsid w:val="000D0125"/>
    <w:rsid w:val="000D1F49"/>
    <w:rsid w:val="000D4433"/>
    <w:rsid w:val="000E26E8"/>
    <w:rsid w:val="000E4158"/>
    <w:rsid w:val="000E60A0"/>
    <w:rsid w:val="000F238B"/>
    <w:rsid w:val="000F2F44"/>
    <w:rsid w:val="000F50CE"/>
    <w:rsid w:val="000F5FD4"/>
    <w:rsid w:val="000F6D1B"/>
    <w:rsid w:val="00100693"/>
    <w:rsid w:val="001067D8"/>
    <w:rsid w:val="00115523"/>
    <w:rsid w:val="001157AE"/>
    <w:rsid w:val="0012140E"/>
    <w:rsid w:val="00121451"/>
    <w:rsid w:val="001324A5"/>
    <w:rsid w:val="00134B61"/>
    <w:rsid w:val="00140D67"/>
    <w:rsid w:val="00141055"/>
    <w:rsid w:val="00146BFB"/>
    <w:rsid w:val="00146E9C"/>
    <w:rsid w:val="00153975"/>
    <w:rsid w:val="001544CD"/>
    <w:rsid w:val="0015459A"/>
    <w:rsid w:val="0015558D"/>
    <w:rsid w:val="001607B9"/>
    <w:rsid w:val="00161227"/>
    <w:rsid w:val="00162F1B"/>
    <w:rsid w:val="00165485"/>
    <w:rsid w:val="0016763A"/>
    <w:rsid w:val="00173E22"/>
    <w:rsid w:val="00182F55"/>
    <w:rsid w:val="00184708"/>
    <w:rsid w:val="001927D2"/>
    <w:rsid w:val="00192A1A"/>
    <w:rsid w:val="00192ED0"/>
    <w:rsid w:val="0019650A"/>
    <w:rsid w:val="001A0C6B"/>
    <w:rsid w:val="001A30A3"/>
    <w:rsid w:val="001A632A"/>
    <w:rsid w:val="001B22B8"/>
    <w:rsid w:val="001B37DD"/>
    <w:rsid w:val="001B4989"/>
    <w:rsid w:val="001B65AB"/>
    <w:rsid w:val="001C1AB9"/>
    <w:rsid w:val="001D0BFD"/>
    <w:rsid w:val="001D26F9"/>
    <w:rsid w:val="001D345E"/>
    <w:rsid w:val="001D3699"/>
    <w:rsid w:val="001D38F5"/>
    <w:rsid w:val="001D4E3A"/>
    <w:rsid w:val="001D4E7D"/>
    <w:rsid w:val="001D70CE"/>
    <w:rsid w:val="001E1401"/>
    <w:rsid w:val="001E271F"/>
    <w:rsid w:val="001E2ACC"/>
    <w:rsid w:val="001E3D45"/>
    <w:rsid w:val="001E4085"/>
    <w:rsid w:val="00201DB1"/>
    <w:rsid w:val="0020608C"/>
    <w:rsid w:val="0021185C"/>
    <w:rsid w:val="002132DC"/>
    <w:rsid w:val="00222147"/>
    <w:rsid w:val="002221C6"/>
    <w:rsid w:val="002234A4"/>
    <w:rsid w:val="002235F4"/>
    <w:rsid w:val="002277A8"/>
    <w:rsid w:val="00230387"/>
    <w:rsid w:val="0023312E"/>
    <w:rsid w:val="00233555"/>
    <w:rsid w:val="00237904"/>
    <w:rsid w:val="002408D5"/>
    <w:rsid w:val="00246A9B"/>
    <w:rsid w:val="00247EE3"/>
    <w:rsid w:val="00250B19"/>
    <w:rsid w:val="002537EC"/>
    <w:rsid w:val="00266F32"/>
    <w:rsid w:val="00267AA6"/>
    <w:rsid w:val="002722E8"/>
    <w:rsid w:val="00274148"/>
    <w:rsid w:val="00275042"/>
    <w:rsid w:val="002769CC"/>
    <w:rsid w:val="0028082E"/>
    <w:rsid w:val="00282E1E"/>
    <w:rsid w:val="00283104"/>
    <w:rsid w:val="00284AE5"/>
    <w:rsid w:val="00284DCB"/>
    <w:rsid w:val="00287D22"/>
    <w:rsid w:val="002957CC"/>
    <w:rsid w:val="002968A5"/>
    <w:rsid w:val="002969CE"/>
    <w:rsid w:val="002A049A"/>
    <w:rsid w:val="002A28D5"/>
    <w:rsid w:val="002A72CA"/>
    <w:rsid w:val="002B5B7D"/>
    <w:rsid w:val="002B6990"/>
    <w:rsid w:val="002C3E1C"/>
    <w:rsid w:val="002C5143"/>
    <w:rsid w:val="002C6F16"/>
    <w:rsid w:val="002C7107"/>
    <w:rsid w:val="002C73A4"/>
    <w:rsid w:val="002D333A"/>
    <w:rsid w:val="002D7521"/>
    <w:rsid w:val="002E0E45"/>
    <w:rsid w:val="002E325C"/>
    <w:rsid w:val="002F2451"/>
    <w:rsid w:val="002F3F36"/>
    <w:rsid w:val="002F5973"/>
    <w:rsid w:val="002F64F0"/>
    <w:rsid w:val="002F6715"/>
    <w:rsid w:val="002F7A05"/>
    <w:rsid w:val="00301761"/>
    <w:rsid w:val="00301F13"/>
    <w:rsid w:val="00312454"/>
    <w:rsid w:val="00315541"/>
    <w:rsid w:val="00317AC0"/>
    <w:rsid w:val="003209FE"/>
    <w:rsid w:val="003218EB"/>
    <w:rsid w:val="00324304"/>
    <w:rsid w:val="0032628D"/>
    <w:rsid w:val="00326D34"/>
    <w:rsid w:val="00326DC6"/>
    <w:rsid w:val="003276D6"/>
    <w:rsid w:val="00337268"/>
    <w:rsid w:val="003405AB"/>
    <w:rsid w:val="00341FAC"/>
    <w:rsid w:val="003448F9"/>
    <w:rsid w:val="00354B2C"/>
    <w:rsid w:val="00355A87"/>
    <w:rsid w:val="003604AB"/>
    <w:rsid w:val="00360B41"/>
    <w:rsid w:val="003628BA"/>
    <w:rsid w:val="00370172"/>
    <w:rsid w:val="00371C55"/>
    <w:rsid w:val="003766A1"/>
    <w:rsid w:val="003771AF"/>
    <w:rsid w:val="003836F6"/>
    <w:rsid w:val="00390449"/>
    <w:rsid w:val="00392E31"/>
    <w:rsid w:val="0039334E"/>
    <w:rsid w:val="00396CDE"/>
    <w:rsid w:val="00397C50"/>
    <w:rsid w:val="003A20FB"/>
    <w:rsid w:val="003A5321"/>
    <w:rsid w:val="003A6F97"/>
    <w:rsid w:val="003A749B"/>
    <w:rsid w:val="003B2B49"/>
    <w:rsid w:val="003B416A"/>
    <w:rsid w:val="003C1931"/>
    <w:rsid w:val="003C3664"/>
    <w:rsid w:val="003C5ED0"/>
    <w:rsid w:val="003C6090"/>
    <w:rsid w:val="003D090C"/>
    <w:rsid w:val="003E0F24"/>
    <w:rsid w:val="003E20CB"/>
    <w:rsid w:val="003E57FA"/>
    <w:rsid w:val="003E7A56"/>
    <w:rsid w:val="003E7EEF"/>
    <w:rsid w:val="003F13A2"/>
    <w:rsid w:val="003F1AC8"/>
    <w:rsid w:val="003F1CB4"/>
    <w:rsid w:val="003F1DAC"/>
    <w:rsid w:val="003F3869"/>
    <w:rsid w:val="003F455B"/>
    <w:rsid w:val="003F5C58"/>
    <w:rsid w:val="003F70E5"/>
    <w:rsid w:val="003F7931"/>
    <w:rsid w:val="004009FA"/>
    <w:rsid w:val="00401FCE"/>
    <w:rsid w:val="00407B77"/>
    <w:rsid w:val="00410B21"/>
    <w:rsid w:val="004116D2"/>
    <w:rsid w:val="00413EDD"/>
    <w:rsid w:val="004143CB"/>
    <w:rsid w:val="004146E9"/>
    <w:rsid w:val="004156AD"/>
    <w:rsid w:val="00421F47"/>
    <w:rsid w:val="00422C98"/>
    <w:rsid w:val="00426706"/>
    <w:rsid w:val="00430C25"/>
    <w:rsid w:val="00430EA0"/>
    <w:rsid w:val="00435C67"/>
    <w:rsid w:val="0044203A"/>
    <w:rsid w:val="004504B3"/>
    <w:rsid w:val="0045456F"/>
    <w:rsid w:val="00454894"/>
    <w:rsid w:val="00455A7B"/>
    <w:rsid w:val="00455B64"/>
    <w:rsid w:val="00456F83"/>
    <w:rsid w:val="00457F2D"/>
    <w:rsid w:val="00466927"/>
    <w:rsid w:val="00466D58"/>
    <w:rsid w:val="00467FCD"/>
    <w:rsid w:val="00472721"/>
    <w:rsid w:val="00477D5E"/>
    <w:rsid w:val="00480F0D"/>
    <w:rsid w:val="0048427C"/>
    <w:rsid w:val="00484597"/>
    <w:rsid w:val="004917CE"/>
    <w:rsid w:val="004979DC"/>
    <w:rsid w:val="004A6701"/>
    <w:rsid w:val="004A74E7"/>
    <w:rsid w:val="004B14CD"/>
    <w:rsid w:val="004B5100"/>
    <w:rsid w:val="004C0F8C"/>
    <w:rsid w:val="004C2963"/>
    <w:rsid w:val="004C41F9"/>
    <w:rsid w:val="004C5874"/>
    <w:rsid w:val="004C5A06"/>
    <w:rsid w:val="004C5D4B"/>
    <w:rsid w:val="004C7C87"/>
    <w:rsid w:val="004D045D"/>
    <w:rsid w:val="004E1BE4"/>
    <w:rsid w:val="004E4314"/>
    <w:rsid w:val="004E4D35"/>
    <w:rsid w:val="004E7E47"/>
    <w:rsid w:val="004F061F"/>
    <w:rsid w:val="004F26EC"/>
    <w:rsid w:val="004F67F7"/>
    <w:rsid w:val="0050767F"/>
    <w:rsid w:val="00513490"/>
    <w:rsid w:val="0051717A"/>
    <w:rsid w:val="00524B20"/>
    <w:rsid w:val="00525C40"/>
    <w:rsid w:val="00525C88"/>
    <w:rsid w:val="00534291"/>
    <w:rsid w:val="00535EC4"/>
    <w:rsid w:val="005366CA"/>
    <w:rsid w:val="00542041"/>
    <w:rsid w:val="00542AC6"/>
    <w:rsid w:val="00542E09"/>
    <w:rsid w:val="00550F41"/>
    <w:rsid w:val="00556331"/>
    <w:rsid w:val="005569B7"/>
    <w:rsid w:val="00563D84"/>
    <w:rsid w:val="005710E2"/>
    <w:rsid w:val="00575BEC"/>
    <w:rsid w:val="0057632C"/>
    <w:rsid w:val="00576E69"/>
    <w:rsid w:val="005820EB"/>
    <w:rsid w:val="00582DCA"/>
    <w:rsid w:val="00582DD0"/>
    <w:rsid w:val="00583F1D"/>
    <w:rsid w:val="00586692"/>
    <w:rsid w:val="00592523"/>
    <w:rsid w:val="0059326A"/>
    <w:rsid w:val="00594894"/>
    <w:rsid w:val="00594B41"/>
    <w:rsid w:val="00597EDE"/>
    <w:rsid w:val="005A189C"/>
    <w:rsid w:val="005A641F"/>
    <w:rsid w:val="005A68BB"/>
    <w:rsid w:val="005B1898"/>
    <w:rsid w:val="005B5EC5"/>
    <w:rsid w:val="005B60A0"/>
    <w:rsid w:val="005B6CF2"/>
    <w:rsid w:val="005C342B"/>
    <w:rsid w:val="005C456D"/>
    <w:rsid w:val="005C59FD"/>
    <w:rsid w:val="005D523A"/>
    <w:rsid w:val="005E2AB0"/>
    <w:rsid w:val="005E6441"/>
    <w:rsid w:val="005F057C"/>
    <w:rsid w:val="005F1518"/>
    <w:rsid w:val="005F1FE2"/>
    <w:rsid w:val="005F39D0"/>
    <w:rsid w:val="005F57FB"/>
    <w:rsid w:val="00603BE3"/>
    <w:rsid w:val="006057D9"/>
    <w:rsid w:val="006110E7"/>
    <w:rsid w:val="0061286A"/>
    <w:rsid w:val="006128EC"/>
    <w:rsid w:val="00615D87"/>
    <w:rsid w:val="0061754E"/>
    <w:rsid w:val="00620637"/>
    <w:rsid w:val="00620D26"/>
    <w:rsid w:val="0063698F"/>
    <w:rsid w:val="006369E3"/>
    <w:rsid w:val="00642E3F"/>
    <w:rsid w:val="0064327B"/>
    <w:rsid w:val="00645EC3"/>
    <w:rsid w:val="006529C2"/>
    <w:rsid w:val="006558AE"/>
    <w:rsid w:val="00656037"/>
    <w:rsid w:val="0065660F"/>
    <w:rsid w:val="00661118"/>
    <w:rsid w:val="006615DF"/>
    <w:rsid w:val="00662C36"/>
    <w:rsid w:val="00663958"/>
    <w:rsid w:val="0066543D"/>
    <w:rsid w:val="006677A8"/>
    <w:rsid w:val="00673220"/>
    <w:rsid w:val="006736AE"/>
    <w:rsid w:val="00675E4E"/>
    <w:rsid w:val="00686CE4"/>
    <w:rsid w:val="00692458"/>
    <w:rsid w:val="006A1601"/>
    <w:rsid w:val="006A3E8D"/>
    <w:rsid w:val="006A4214"/>
    <w:rsid w:val="006A5F51"/>
    <w:rsid w:val="006B28C9"/>
    <w:rsid w:val="006B4751"/>
    <w:rsid w:val="006B5595"/>
    <w:rsid w:val="006B60CC"/>
    <w:rsid w:val="006C2A8F"/>
    <w:rsid w:val="006D1450"/>
    <w:rsid w:val="006D33B7"/>
    <w:rsid w:val="006D55D0"/>
    <w:rsid w:val="006D68A0"/>
    <w:rsid w:val="006D6DBC"/>
    <w:rsid w:val="006D70A4"/>
    <w:rsid w:val="006D7A75"/>
    <w:rsid w:val="006E09C7"/>
    <w:rsid w:val="006E4620"/>
    <w:rsid w:val="006E5492"/>
    <w:rsid w:val="006F1146"/>
    <w:rsid w:val="006F2C57"/>
    <w:rsid w:val="00700616"/>
    <w:rsid w:val="0070262D"/>
    <w:rsid w:val="007139C2"/>
    <w:rsid w:val="007148C3"/>
    <w:rsid w:val="00714A0B"/>
    <w:rsid w:val="007238FA"/>
    <w:rsid w:val="00724E21"/>
    <w:rsid w:val="00725EE7"/>
    <w:rsid w:val="00730CB5"/>
    <w:rsid w:val="00731D51"/>
    <w:rsid w:val="0073245D"/>
    <w:rsid w:val="0073350F"/>
    <w:rsid w:val="007433DA"/>
    <w:rsid w:val="00744D9F"/>
    <w:rsid w:val="007503B6"/>
    <w:rsid w:val="007552F3"/>
    <w:rsid w:val="00756FA3"/>
    <w:rsid w:val="00757547"/>
    <w:rsid w:val="007623E7"/>
    <w:rsid w:val="00762FA0"/>
    <w:rsid w:val="00765058"/>
    <w:rsid w:val="007716C1"/>
    <w:rsid w:val="00771B3B"/>
    <w:rsid w:val="0077223D"/>
    <w:rsid w:val="00775140"/>
    <w:rsid w:val="0077684B"/>
    <w:rsid w:val="00780E3A"/>
    <w:rsid w:val="00781165"/>
    <w:rsid w:val="007818E2"/>
    <w:rsid w:val="00782989"/>
    <w:rsid w:val="0078660A"/>
    <w:rsid w:val="00786D8E"/>
    <w:rsid w:val="00791B22"/>
    <w:rsid w:val="0079223B"/>
    <w:rsid w:val="00796DCB"/>
    <w:rsid w:val="007A25F7"/>
    <w:rsid w:val="007A2D9C"/>
    <w:rsid w:val="007A3473"/>
    <w:rsid w:val="007B23D9"/>
    <w:rsid w:val="007B7D96"/>
    <w:rsid w:val="007C2937"/>
    <w:rsid w:val="007C2B63"/>
    <w:rsid w:val="007D2360"/>
    <w:rsid w:val="007D3BBB"/>
    <w:rsid w:val="007E0438"/>
    <w:rsid w:val="007E2D04"/>
    <w:rsid w:val="007E613A"/>
    <w:rsid w:val="007F1B51"/>
    <w:rsid w:val="007F5FF1"/>
    <w:rsid w:val="008030C9"/>
    <w:rsid w:val="008032B4"/>
    <w:rsid w:val="00804434"/>
    <w:rsid w:val="0080602B"/>
    <w:rsid w:val="00811CEF"/>
    <w:rsid w:val="00812139"/>
    <w:rsid w:val="00813E51"/>
    <w:rsid w:val="00822A39"/>
    <w:rsid w:val="008243DA"/>
    <w:rsid w:val="00826BB1"/>
    <w:rsid w:val="008303A9"/>
    <w:rsid w:val="00830FCB"/>
    <w:rsid w:val="008312B0"/>
    <w:rsid w:val="0083475D"/>
    <w:rsid w:val="00835C71"/>
    <w:rsid w:val="008441D3"/>
    <w:rsid w:val="0084534E"/>
    <w:rsid w:val="00845AD6"/>
    <w:rsid w:val="00853A77"/>
    <w:rsid w:val="008609AA"/>
    <w:rsid w:val="00861B8B"/>
    <w:rsid w:val="0086366B"/>
    <w:rsid w:val="00866607"/>
    <w:rsid w:val="008669FF"/>
    <w:rsid w:val="0087134D"/>
    <w:rsid w:val="008749E7"/>
    <w:rsid w:val="008754AD"/>
    <w:rsid w:val="0089672D"/>
    <w:rsid w:val="00896FAF"/>
    <w:rsid w:val="008A4AA8"/>
    <w:rsid w:val="008B000D"/>
    <w:rsid w:val="008B1E97"/>
    <w:rsid w:val="008B285A"/>
    <w:rsid w:val="008B42D8"/>
    <w:rsid w:val="008B524C"/>
    <w:rsid w:val="008B68E0"/>
    <w:rsid w:val="008C2FE6"/>
    <w:rsid w:val="008D20DA"/>
    <w:rsid w:val="008E2782"/>
    <w:rsid w:val="008F07C9"/>
    <w:rsid w:val="008F5428"/>
    <w:rsid w:val="008F67A2"/>
    <w:rsid w:val="00904E18"/>
    <w:rsid w:val="009073BE"/>
    <w:rsid w:val="00912032"/>
    <w:rsid w:val="009128A5"/>
    <w:rsid w:val="0091591E"/>
    <w:rsid w:val="00915E4B"/>
    <w:rsid w:val="00917841"/>
    <w:rsid w:val="00917A12"/>
    <w:rsid w:val="0092148D"/>
    <w:rsid w:val="00921DB1"/>
    <w:rsid w:val="0092713D"/>
    <w:rsid w:val="00927D0E"/>
    <w:rsid w:val="00930B9C"/>
    <w:rsid w:val="00931799"/>
    <w:rsid w:val="009405B1"/>
    <w:rsid w:val="00944337"/>
    <w:rsid w:val="00945A46"/>
    <w:rsid w:val="00947560"/>
    <w:rsid w:val="0095041B"/>
    <w:rsid w:val="00952409"/>
    <w:rsid w:val="00960891"/>
    <w:rsid w:val="0096141D"/>
    <w:rsid w:val="0096234D"/>
    <w:rsid w:val="00970E7F"/>
    <w:rsid w:val="00971169"/>
    <w:rsid w:val="009726C9"/>
    <w:rsid w:val="0097750D"/>
    <w:rsid w:val="0098481C"/>
    <w:rsid w:val="00986FC7"/>
    <w:rsid w:val="0099114F"/>
    <w:rsid w:val="00995B89"/>
    <w:rsid w:val="009A3CC1"/>
    <w:rsid w:val="009A51EC"/>
    <w:rsid w:val="009A6C79"/>
    <w:rsid w:val="009B0E45"/>
    <w:rsid w:val="009B530B"/>
    <w:rsid w:val="009C762A"/>
    <w:rsid w:val="009E1E8A"/>
    <w:rsid w:val="009F1F68"/>
    <w:rsid w:val="009F51F2"/>
    <w:rsid w:val="00A035B1"/>
    <w:rsid w:val="00A1325E"/>
    <w:rsid w:val="00A1333C"/>
    <w:rsid w:val="00A15334"/>
    <w:rsid w:val="00A17AF6"/>
    <w:rsid w:val="00A207E9"/>
    <w:rsid w:val="00A21CF7"/>
    <w:rsid w:val="00A222F3"/>
    <w:rsid w:val="00A22443"/>
    <w:rsid w:val="00A24FC0"/>
    <w:rsid w:val="00A25A33"/>
    <w:rsid w:val="00A26713"/>
    <w:rsid w:val="00A4158B"/>
    <w:rsid w:val="00A459A2"/>
    <w:rsid w:val="00A50BF6"/>
    <w:rsid w:val="00A52BA5"/>
    <w:rsid w:val="00A53FFF"/>
    <w:rsid w:val="00A5669C"/>
    <w:rsid w:val="00A56DA0"/>
    <w:rsid w:val="00A63061"/>
    <w:rsid w:val="00A64267"/>
    <w:rsid w:val="00A64285"/>
    <w:rsid w:val="00A70AB8"/>
    <w:rsid w:val="00A71F6A"/>
    <w:rsid w:val="00A724A4"/>
    <w:rsid w:val="00A76CBC"/>
    <w:rsid w:val="00A76F53"/>
    <w:rsid w:val="00A84355"/>
    <w:rsid w:val="00A86CE5"/>
    <w:rsid w:val="00A91B54"/>
    <w:rsid w:val="00A91F71"/>
    <w:rsid w:val="00A94E86"/>
    <w:rsid w:val="00A95009"/>
    <w:rsid w:val="00A96606"/>
    <w:rsid w:val="00AA3867"/>
    <w:rsid w:val="00AA4B34"/>
    <w:rsid w:val="00AA6C65"/>
    <w:rsid w:val="00AB1D35"/>
    <w:rsid w:val="00AB7ABD"/>
    <w:rsid w:val="00AC3474"/>
    <w:rsid w:val="00AC41DA"/>
    <w:rsid w:val="00AC46B1"/>
    <w:rsid w:val="00AC61FB"/>
    <w:rsid w:val="00AC7B29"/>
    <w:rsid w:val="00AD064B"/>
    <w:rsid w:val="00AD4856"/>
    <w:rsid w:val="00AD72B9"/>
    <w:rsid w:val="00AD7B29"/>
    <w:rsid w:val="00AE03C1"/>
    <w:rsid w:val="00AE4F86"/>
    <w:rsid w:val="00AF34B9"/>
    <w:rsid w:val="00B000A1"/>
    <w:rsid w:val="00B02B2F"/>
    <w:rsid w:val="00B07E57"/>
    <w:rsid w:val="00B110D2"/>
    <w:rsid w:val="00B119E4"/>
    <w:rsid w:val="00B140F0"/>
    <w:rsid w:val="00B16ED2"/>
    <w:rsid w:val="00B2242C"/>
    <w:rsid w:val="00B2494A"/>
    <w:rsid w:val="00B259C0"/>
    <w:rsid w:val="00B31019"/>
    <w:rsid w:val="00B315F0"/>
    <w:rsid w:val="00B32E6C"/>
    <w:rsid w:val="00B353AC"/>
    <w:rsid w:val="00B365B2"/>
    <w:rsid w:val="00B37E30"/>
    <w:rsid w:val="00B41459"/>
    <w:rsid w:val="00B5252A"/>
    <w:rsid w:val="00B54F9C"/>
    <w:rsid w:val="00B57408"/>
    <w:rsid w:val="00B619AF"/>
    <w:rsid w:val="00B63A86"/>
    <w:rsid w:val="00B63F9A"/>
    <w:rsid w:val="00B6587F"/>
    <w:rsid w:val="00B66D23"/>
    <w:rsid w:val="00B6792A"/>
    <w:rsid w:val="00B70CB8"/>
    <w:rsid w:val="00B70F88"/>
    <w:rsid w:val="00B719BE"/>
    <w:rsid w:val="00B72358"/>
    <w:rsid w:val="00B76283"/>
    <w:rsid w:val="00B800FC"/>
    <w:rsid w:val="00B83A76"/>
    <w:rsid w:val="00B9101A"/>
    <w:rsid w:val="00B91BDE"/>
    <w:rsid w:val="00B94FAD"/>
    <w:rsid w:val="00B97B66"/>
    <w:rsid w:val="00BA22CC"/>
    <w:rsid w:val="00BA5B2A"/>
    <w:rsid w:val="00BA7873"/>
    <w:rsid w:val="00BA7B18"/>
    <w:rsid w:val="00BB1A25"/>
    <w:rsid w:val="00BB4285"/>
    <w:rsid w:val="00BB487D"/>
    <w:rsid w:val="00BC269D"/>
    <w:rsid w:val="00BC390A"/>
    <w:rsid w:val="00BC6E96"/>
    <w:rsid w:val="00BC7EBB"/>
    <w:rsid w:val="00BD0413"/>
    <w:rsid w:val="00BD0566"/>
    <w:rsid w:val="00BD1735"/>
    <w:rsid w:val="00BD224D"/>
    <w:rsid w:val="00BD6C6D"/>
    <w:rsid w:val="00BD791C"/>
    <w:rsid w:val="00BF04EB"/>
    <w:rsid w:val="00BF75D1"/>
    <w:rsid w:val="00C00EAC"/>
    <w:rsid w:val="00C057E8"/>
    <w:rsid w:val="00C11F1E"/>
    <w:rsid w:val="00C12DAE"/>
    <w:rsid w:val="00C1360A"/>
    <w:rsid w:val="00C16843"/>
    <w:rsid w:val="00C23B35"/>
    <w:rsid w:val="00C26B13"/>
    <w:rsid w:val="00C26F78"/>
    <w:rsid w:val="00C27861"/>
    <w:rsid w:val="00C30C27"/>
    <w:rsid w:val="00C44037"/>
    <w:rsid w:val="00C46C1C"/>
    <w:rsid w:val="00C517AE"/>
    <w:rsid w:val="00C64484"/>
    <w:rsid w:val="00C676E0"/>
    <w:rsid w:val="00C70D9C"/>
    <w:rsid w:val="00C7103C"/>
    <w:rsid w:val="00C71FBF"/>
    <w:rsid w:val="00C73D2D"/>
    <w:rsid w:val="00C74BAB"/>
    <w:rsid w:val="00C767EF"/>
    <w:rsid w:val="00C772CB"/>
    <w:rsid w:val="00C81F65"/>
    <w:rsid w:val="00C83B42"/>
    <w:rsid w:val="00C84A7C"/>
    <w:rsid w:val="00C930FB"/>
    <w:rsid w:val="00C9324E"/>
    <w:rsid w:val="00C95D6F"/>
    <w:rsid w:val="00CA3DAD"/>
    <w:rsid w:val="00CA4A5F"/>
    <w:rsid w:val="00CB0088"/>
    <w:rsid w:val="00CB3E4D"/>
    <w:rsid w:val="00CB3F19"/>
    <w:rsid w:val="00CB7921"/>
    <w:rsid w:val="00CC2657"/>
    <w:rsid w:val="00CC7D49"/>
    <w:rsid w:val="00CD1735"/>
    <w:rsid w:val="00CD1EAC"/>
    <w:rsid w:val="00CD2656"/>
    <w:rsid w:val="00CD4051"/>
    <w:rsid w:val="00CE0CF6"/>
    <w:rsid w:val="00CE7E87"/>
    <w:rsid w:val="00CF0491"/>
    <w:rsid w:val="00CF0AE9"/>
    <w:rsid w:val="00CF3566"/>
    <w:rsid w:val="00CF6F5C"/>
    <w:rsid w:val="00D01929"/>
    <w:rsid w:val="00D01A52"/>
    <w:rsid w:val="00D03223"/>
    <w:rsid w:val="00D03492"/>
    <w:rsid w:val="00D055B7"/>
    <w:rsid w:val="00D1652D"/>
    <w:rsid w:val="00D24773"/>
    <w:rsid w:val="00D30A61"/>
    <w:rsid w:val="00D31EBF"/>
    <w:rsid w:val="00D42B32"/>
    <w:rsid w:val="00D43A20"/>
    <w:rsid w:val="00D44E5E"/>
    <w:rsid w:val="00D54AFB"/>
    <w:rsid w:val="00D5525F"/>
    <w:rsid w:val="00D60445"/>
    <w:rsid w:val="00D62898"/>
    <w:rsid w:val="00D723B1"/>
    <w:rsid w:val="00D749DB"/>
    <w:rsid w:val="00D74A96"/>
    <w:rsid w:val="00D74BC8"/>
    <w:rsid w:val="00D801F0"/>
    <w:rsid w:val="00D85D23"/>
    <w:rsid w:val="00D87868"/>
    <w:rsid w:val="00D903B9"/>
    <w:rsid w:val="00D904F0"/>
    <w:rsid w:val="00D97261"/>
    <w:rsid w:val="00D9761F"/>
    <w:rsid w:val="00DA04AB"/>
    <w:rsid w:val="00DA0D9B"/>
    <w:rsid w:val="00DA506C"/>
    <w:rsid w:val="00DB12E5"/>
    <w:rsid w:val="00DB7120"/>
    <w:rsid w:val="00DC0ED2"/>
    <w:rsid w:val="00DC1722"/>
    <w:rsid w:val="00DD0146"/>
    <w:rsid w:val="00DD1093"/>
    <w:rsid w:val="00DD1349"/>
    <w:rsid w:val="00DD482E"/>
    <w:rsid w:val="00DE02F0"/>
    <w:rsid w:val="00DE6EA0"/>
    <w:rsid w:val="00DF3381"/>
    <w:rsid w:val="00E028C1"/>
    <w:rsid w:val="00E045B1"/>
    <w:rsid w:val="00E11975"/>
    <w:rsid w:val="00E12473"/>
    <w:rsid w:val="00E158C0"/>
    <w:rsid w:val="00E20EA5"/>
    <w:rsid w:val="00E21531"/>
    <w:rsid w:val="00E255D3"/>
    <w:rsid w:val="00E25D2C"/>
    <w:rsid w:val="00E25FDB"/>
    <w:rsid w:val="00E31C42"/>
    <w:rsid w:val="00E343B2"/>
    <w:rsid w:val="00E36DE8"/>
    <w:rsid w:val="00E40E56"/>
    <w:rsid w:val="00E41287"/>
    <w:rsid w:val="00E51E23"/>
    <w:rsid w:val="00E55FA2"/>
    <w:rsid w:val="00E57B97"/>
    <w:rsid w:val="00E60295"/>
    <w:rsid w:val="00E65157"/>
    <w:rsid w:val="00E74A15"/>
    <w:rsid w:val="00E86C2C"/>
    <w:rsid w:val="00EA11E2"/>
    <w:rsid w:val="00EA3790"/>
    <w:rsid w:val="00EA6D77"/>
    <w:rsid w:val="00EA7785"/>
    <w:rsid w:val="00EB46B2"/>
    <w:rsid w:val="00EB4A7D"/>
    <w:rsid w:val="00EB6EE4"/>
    <w:rsid w:val="00EC1AD9"/>
    <w:rsid w:val="00EC3358"/>
    <w:rsid w:val="00EC442C"/>
    <w:rsid w:val="00EC637E"/>
    <w:rsid w:val="00EC78F8"/>
    <w:rsid w:val="00ED26FB"/>
    <w:rsid w:val="00ED2A7B"/>
    <w:rsid w:val="00ED50F2"/>
    <w:rsid w:val="00ED5676"/>
    <w:rsid w:val="00ED77A6"/>
    <w:rsid w:val="00EE0004"/>
    <w:rsid w:val="00EE0A97"/>
    <w:rsid w:val="00EE1777"/>
    <w:rsid w:val="00EE5450"/>
    <w:rsid w:val="00EE5584"/>
    <w:rsid w:val="00EE5BA7"/>
    <w:rsid w:val="00EE6716"/>
    <w:rsid w:val="00EF0C39"/>
    <w:rsid w:val="00EF1ACE"/>
    <w:rsid w:val="00EF1D62"/>
    <w:rsid w:val="00EF35F2"/>
    <w:rsid w:val="00EF6C1A"/>
    <w:rsid w:val="00EF7E35"/>
    <w:rsid w:val="00F026A1"/>
    <w:rsid w:val="00F0285F"/>
    <w:rsid w:val="00F05B4D"/>
    <w:rsid w:val="00F05C97"/>
    <w:rsid w:val="00F0616C"/>
    <w:rsid w:val="00F06F3D"/>
    <w:rsid w:val="00F118A6"/>
    <w:rsid w:val="00F14B6A"/>
    <w:rsid w:val="00F160A7"/>
    <w:rsid w:val="00F1778C"/>
    <w:rsid w:val="00F17B2A"/>
    <w:rsid w:val="00F21278"/>
    <w:rsid w:val="00F2252A"/>
    <w:rsid w:val="00F342DF"/>
    <w:rsid w:val="00F36EAE"/>
    <w:rsid w:val="00F41A6F"/>
    <w:rsid w:val="00F450CC"/>
    <w:rsid w:val="00F45763"/>
    <w:rsid w:val="00F4619D"/>
    <w:rsid w:val="00F46597"/>
    <w:rsid w:val="00F540A8"/>
    <w:rsid w:val="00F553C1"/>
    <w:rsid w:val="00F55B36"/>
    <w:rsid w:val="00F60005"/>
    <w:rsid w:val="00F6150C"/>
    <w:rsid w:val="00F62B89"/>
    <w:rsid w:val="00F63C90"/>
    <w:rsid w:val="00F70EDE"/>
    <w:rsid w:val="00F715EC"/>
    <w:rsid w:val="00F71F36"/>
    <w:rsid w:val="00F73288"/>
    <w:rsid w:val="00F776D4"/>
    <w:rsid w:val="00F84784"/>
    <w:rsid w:val="00F92F30"/>
    <w:rsid w:val="00F92F74"/>
    <w:rsid w:val="00F93236"/>
    <w:rsid w:val="00FA5901"/>
    <w:rsid w:val="00FB4B2B"/>
    <w:rsid w:val="00FC1D35"/>
    <w:rsid w:val="00FC28A6"/>
    <w:rsid w:val="00FC2BCF"/>
    <w:rsid w:val="00FD0702"/>
    <w:rsid w:val="00FD2454"/>
    <w:rsid w:val="00FD463F"/>
    <w:rsid w:val="00FD7C99"/>
    <w:rsid w:val="00FE0229"/>
    <w:rsid w:val="00FE0775"/>
    <w:rsid w:val="00FF1C80"/>
    <w:rsid w:val="00FF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71C55"/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56AD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4156AD"/>
    <w:pPr>
      <w:keepNext/>
      <w:spacing w:before="240" w:after="60"/>
      <w:outlineLvl w:val="1"/>
    </w:pPr>
    <w:rPr>
      <w:b/>
      <w:caps/>
      <w:sz w:val="24"/>
    </w:rPr>
  </w:style>
  <w:style w:type="paragraph" w:styleId="Nagwek3">
    <w:name w:val="heading 3"/>
    <w:basedOn w:val="Normalny"/>
    <w:next w:val="Normalny"/>
    <w:link w:val="Nagwek3Znak"/>
    <w:qFormat/>
    <w:rsid w:val="004156AD"/>
    <w:pPr>
      <w:keepNext/>
      <w:spacing w:before="240" w:after="60"/>
      <w:outlineLvl w:val="2"/>
    </w:pPr>
    <w:rPr>
      <w:b/>
      <w:caps/>
      <w:sz w:val="24"/>
    </w:rPr>
  </w:style>
  <w:style w:type="paragraph" w:styleId="Nagwek4">
    <w:name w:val="heading 4"/>
    <w:basedOn w:val="Normalny"/>
    <w:next w:val="Normalny"/>
    <w:link w:val="Nagwek4Znak"/>
    <w:qFormat/>
    <w:rsid w:val="004156AD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156AD"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4156AD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4156AD"/>
    <w:pPr>
      <w:keepNext/>
      <w:jc w:val="center"/>
      <w:outlineLvl w:val="6"/>
    </w:pPr>
    <w:rPr>
      <w:b/>
      <w:color w:val="0000FF"/>
    </w:rPr>
  </w:style>
  <w:style w:type="paragraph" w:styleId="Nagwek8">
    <w:name w:val="heading 8"/>
    <w:basedOn w:val="Normalny"/>
    <w:next w:val="Normalny"/>
    <w:qFormat/>
    <w:rsid w:val="004156AD"/>
    <w:pPr>
      <w:keepNext/>
      <w:jc w:val="both"/>
      <w:outlineLvl w:val="7"/>
    </w:pPr>
    <w:rPr>
      <w:b/>
      <w:sz w:val="40"/>
    </w:rPr>
  </w:style>
  <w:style w:type="paragraph" w:styleId="Nagwek9">
    <w:name w:val="heading 9"/>
    <w:basedOn w:val="Normalny"/>
    <w:next w:val="Normalny"/>
    <w:qFormat/>
    <w:rsid w:val="004156AD"/>
    <w:pPr>
      <w:keepNext/>
      <w:outlineLvl w:val="8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landokumentu">
    <w:name w:val="Document Map"/>
    <w:basedOn w:val="Normalny"/>
    <w:link w:val="PlandokumentuZnak"/>
    <w:uiPriority w:val="99"/>
    <w:semiHidden/>
    <w:rsid w:val="004156AD"/>
    <w:pPr>
      <w:shd w:val="clear" w:color="auto" w:fill="000080"/>
    </w:pPr>
    <w:rPr>
      <w:rFonts w:ascii="Tahoma" w:hAnsi="Tahoma"/>
      <w:sz w:val="16"/>
    </w:rPr>
  </w:style>
  <w:style w:type="paragraph" w:styleId="Tekstpodstawowy">
    <w:name w:val="Body Text"/>
    <w:basedOn w:val="Normalny"/>
    <w:rsid w:val="004156AD"/>
    <w:pPr>
      <w:outlineLvl w:val="0"/>
    </w:pPr>
  </w:style>
  <w:style w:type="paragraph" w:styleId="Spistreci1">
    <w:name w:val="toc 1"/>
    <w:basedOn w:val="Normalny"/>
    <w:next w:val="Normalny"/>
    <w:autoRedefine/>
    <w:uiPriority w:val="39"/>
    <w:rsid w:val="00B119E4"/>
    <w:pPr>
      <w:tabs>
        <w:tab w:val="left" w:pos="480"/>
        <w:tab w:val="right" w:leader="dot" w:pos="9061"/>
      </w:tabs>
      <w:spacing w:before="120" w:after="120"/>
    </w:pPr>
    <w:rPr>
      <w:rFonts w:ascii="Times New Roman" w:eastAsia="Arial Unicode MS" w:hAnsi="Times New Roman"/>
      <w:b/>
      <w:szCs w:val="22"/>
    </w:rPr>
  </w:style>
  <w:style w:type="paragraph" w:styleId="Spistreci2">
    <w:name w:val="toc 2"/>
    <w:basedOn w:val="Normalny"/>
    <w:next w:val="Normalny"/>
    <w:autoRedefine/>
    <w:uiPriority w:val="39"/>
    <w:rsid w:val="004156AD"/>
    <w:pPr>
      <w:ind w:left="240"/>
    </w:pPr>
    <w:rPr>
      <w:rFonts w:ascii="Times New Roman" w:hAnsi="Times New Roman"/>
    </w:rPr>
  </w:style>
  <w:style w:type="paragraph" w:customStyle="1" w:styleId="tyt">
    <w:name w:val="tyt"/>
    <w:basedOn w:val="Normalny"/>
    <w:rsid w:val="004156AD"/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6AD"/>
    <w:pPr>
      <w:jc w:val="both"/>
    </w:pPr>
    <w:rPr>
      <w:sz w:val="24"/>
    </w:rPr>
  </w:style>
  <w:style w:type="paragraph" w:styleId="Nagwek">
    <w:name w:val="header"/>
    <w:basedOn w:val="Normalny"/>
    <w:link w:val="NagwekZnak"/>
    <w:rsid w:val="004156AD"/>
    <w:pPr>
      <w:tabs>
        <w:tab w:val="center" w:pos="4536"/>
        <w:tab w:val="right" w:pos="9072"/>
      </w:tabs>
    </w:pPr>
    <w:rPr>
      <w:sz w:val="24"/>
    </w:rPr>
  </w:style>
  <w:style w:type="paragraph" w:styleId="Tekstpodstawowywcity2">
    <w:name w:val="Body Text Indent 2"/>
    <w:basedOn w:val="Normalny"/>
    <w:rsid w:val="004156AD"/>
    <w:pPr>
      <w:ind w:firstLine="708"/>
    </w:pPr>
    <w:rPr>
      <w:rFonts w:ascii="Times New Roman" w:hAnsi="Times New Roman"/>
      <w:b/>
      <w:caps/>
      <w:sz w:val="24"/>
    </w:rPr>
  </w:style>
  <w:style w:type="paragraph" w:styleId="Tekstpodstawowywcity">
    <w:name w:val="Body Text Indent"/>
    <w:basedOn w:val="Normalny"/>
    <w:rsid w:val="004156AD"/>
    <w:pPr>
      <w:ind w:left="720"/>
    </w:pPr>
    <w:rPr>
      <w:sz w:val="24"/>
    </w:rPr>
  </w:style>
  <w:style w:type="character" w:styleId="Numerstrony">
    <w:name w:val="page number"/>
    <w:basedOn w:val="Domylnaczcionkaakapitu"/>
    <w:rsid w:val="004156AD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4156AD"/>
    <w:pPr>
      <w:tabs>
        <w:tab w:val="center" w:pos="4536"/>
        <w:tab w:val="right" w:pos="9072"/>
      </w:tabs>
    </w:pPr>
    <w:rPr>
      <w:sz w:val="16"/>
    </w:rPr>
  </w:style>
  <w:style w:type="paragraph" w:styleId="Spistreci3">
    <w:name w:val="toc 3"/>
    <w:basedOn w:val="Normalny"/>
    <w:next w:val="Normalny"/>
    <w:autoRedefine/>
    <w:semiHidden/>
    <w:rsid w:val="004156AD"/>
    <w:pPr>
      <w:ind w:left="480"/>
    </w:pPr>
    <w:rPr>
      <w:rFonts w:ascii="Times New Roman" w:hAnsi="Times New Roman"/>
      <w:i/>
    </w:rPr>
  </w:style>
  <w:style w:type="paragraph" w:styleId="Spistreci4">
    <w:name w:val="toc 4"/>
    <w:basedOn w:val="Normalny"/>
    <w:next w:val="Normalny"/>
    <w:autoRedefine/>
    <w:semiHidden/>
    <w:rsid w:val="004156AD"/>
    <w:pPr>
      <w:ind w:left="720"/>
    </w:pPr>
    <w:rPr>
      <w:rFonts w:ascii="Times New Roman" w:hAnsi="Times New Roman"/>
      <w:sz w:val="18"/>
    </w:rPr>
  </w:style>
  <w:style w:type="paragraph" w:styleId="Spistreci5">
    <w:name w:val="toc 5"/>
    <w:basedOn w:val="Normalny"/>
    <w:next w:val="Normalny"/>
    <w:autoRedefine/>
    <w:semiHidden/>
    <w:rsid w:val="004156AD"/>
    <w:pPr>
      <w:ind w:left="960"/>
    </w:pPr>
    <w:rPr>
      <w:rFonts w:ascii="Times New Roman" w:hAnsi="Times New Roman"/>
      <w:sz w:val="18"/>
    </w:rPr>
  </w:style>
  <w:style w:type="paragraph" w:styleId="Spistreci6">
    <w:name w:val="toc 6"/>
    <w:basedOn w:val="Normalny"/>
    <w:next w:val="Normalny"/>
    <w:autoRedefine/>
    <w:semiHidden/>
    <w:rsid w:val="004156AD"/>
    <w:pPr>
      <w:ind w:left="1200"/>
    </w:pPr>
    <w:rPr>
      <w:rFonts w:ascii="Times New Roman" w:hAnsi="Times New Roman"/>
      <w:sz w:val="18"/>
    </w:rPr>
  </w:style>
  <w:style w:type="paragraph" w:styleId="Spistreci7">
    <w:name w:val="toc 7"/>
    <w:basedOn w:val="Normalny"/>
    <w:next w:val="Normalny"/>
    <w:autoRedefine/>
    <w:semiHidden/>
    <w:rsid w:val="004156AD"/>
    <w:pPr>
      <w:ind w:left="1440"/>
    </w:pPr>
    <w:rPr>
      <w:rFonts w:ascii="Times New Roman" w:hAnsi="Times New Roman"/>
      <w:sz w:val="18"/>
    </w:rPr>
  </w:style>
  <w:style w:type="paragraph" w:styleId="Spistreci8">
    <w:name w:val="toc 8"/>
    <w:basedOn w:val="Normalny"/>
    <w:next w:val="Normalny"/>
    <w:autoRedefine/>
    <w:semiHidden/>
    <w:rsid w:val="004156AD"/>
    <w:pPr>
      <w:ind w:left="1680"/>
    </w:pPr>
    <w:rPr>
      <w:rFonts w:ascii="Times New Roman" w:hAnsi="Times New Roman"/>
      <w:sz w:val="18"/>
    </w:rPr>
  </w:style>
  <w:style w:type="paragraph" w:styleId="Spistreci9">
    <w:name w:val="toc 9"/>
    <w:basedOn w:val="Normalny"/>
    <w:next w:val="Normalny"/>
    <w:autoRedefine/>
    <w:semiHidden/>
    <w:rsid w:val="004156AD"/>
    <w:pPr>
      <w:ind w:left="1920"/>
    </w:pPr>
    <w:rPr>
      <w:rFonts w:ascii="Times New Roman" w:hAnsi="Times New Roman"/>
      <w:sz w:val="18"/>
    </w:rPr>
  </w:style>
  <w:style w:type="character" w:styleId="Hipercze">
    <w:name w:val="Hyperlink"/>
    <w:basedOn w:val="Domylnaczcionkaakapitu"/>
    <w:uiPriority w:val="99"/>
    <w:rsid w:val="004156AD"/>
    <w:rPr>
      <w:color w:val="0000FF"/>
      <w:u w:val="single"/>
    </w:rPr>
  </w:style>
  <w:style w:type="paragraph" w:styleId="Tekstpodstawowywcity3">
    <w:name w:val="Body Text Indent 3"/>
    <w:basedOn w:val="Normalny"/>
    <w:rsid w:val="004156AD"/>
    <w:pPr>
      <w:ind w:left="720"/>
    </w:pPr>
  </w:style>
  <w:style w:type="paragraph" w:styleId="Tekstpodstawowy2">
    <w:name w:val="Body Text 2"/>
    <w:basedOn w:val="Normalny"/>
    <w:rsid w:val="004156AD"/>
    <w:rPr>
      <w:sz w:val="24"/>
    </w:rPr>
  </w:style>
  <w:style w:type="paragraph" w:customStyle="1" w:styleId="Uwagi">
    <w:name w:val="Uwagi"/>
    <w:basedOn w:val="Normalny"/>
    <w:rsid w:val="004156AD"/>
    <w:rPr>
      <w:rFonts w:ascii="Times New Roman" w:hAnsi="Times New Roman"/>
    </w:rPr>
  </w:style>
  <w:style w:type="paragraph" w:customStyle="1" w:styleId="xl24">
    <w:name w:val="xl24"/>
    <w:basedOn w:val="Normalny"/>
    <w:rsid w:val="004156AD"/>
    <w:pP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paragraph" w:customStyle="1" w:styleId="xl25">
    <w:name w:val="xl25"/>
    <w:basedOn w:val="Normalny"/>
    <w:rsid w:val="004156AD"/>
    <w:pPr>
      <w:spacing w:before="100" w:beforeAutospacing="1" w:after="100" w:afterAutospacing="1"/>
      <w:ind w:firstLineChars="100" w:firstLine="100"/>
    </w:pPr>
    <w:rPr>
      <w:rFonts w:eastAsia="Arial Unicode MS" w:cs="Arial"/>
      <w:sz w:val="24"/>
      <w:szCs w:val="24"/>
    </w:rPr>
  </w:style>
  <w:style w:type="paragraph" w:customStyle="1" w:styleId="xl26">
    <w:name w:val="xl26"/>
    <w:basedOn w:val="Normalny"/>
    <w:rsid w:val="004156AD"/>
    <w:pP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27">
    <w:name w:val="xl27"/>
    <w:basedOn w:val="Normalny"/>
    <w:rsid w:val="004156AD"/>
    <w:pP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28">
    <w:name w:val="xl28"/>
    <w:basedOn w:val="Normalny"/>
    <w:rsid w:val="004156A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ny"/>
    <w:rsid w:val="004156AD"/>
    <w:pPr>
      <w:pBdr>
        <w:top w:val="single" w:sz="4" w:space="0" w:color="auto"/>
        <w:left w:val="single" w:sz="4" w:space="12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eastAsia="Arial Unicode MS" w:cs="Arial"/>
      <w:sz w:val="24"/>
      <w:szCs w:val="24"/>
    </w:rPr>
  </w:style>
  <w:style w:type="paragraph" w:customStyle="1" w:styleId="xl30">
    <w:name w:val="xl30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31">
    <w:name w:val="xl31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33">
    <w:name w:val="xl33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34">
    <w:name w:val="xl34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paragraph" w:customStyle="1" w:styleId="xl35">
    <w:name w:val="xl35"/>
    <w:basedOn w:val="Normalny"/>
    <w:rsid w:val="004156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paragraph" w:customStyle="1" w:styleId="xl36">
    <w:name w:val="xl36"/>
    <w:basedOn w:val="Normalny"/>
    <w:rsid w:val="004156AD"/>
    <w:pPr>
      <w:spacing w:before="100" w:beforeAutospacing="1" w:after="100" w:afterAutospacing="1"/>
      <w:ind w:firstLineChars="100" w:firstLine="100"/>
    </w:pPr>
    <w:rPr>
      <w:rFonts w:eastAsia="Arial Unicode MS" w:cs="Arial"/>
      <w:b/>
      <w:bCs/>
      <w:sz w:val="24"/>
      <w:szCs w:val="24"/>
    </w:rPr>
  </w:style>
  <w:style w:type="paragraph" w:customStyle="1" w:styleId="xl37">
    <w:name w:val="xl37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 w:cs="Arial"/>
      <w:sz w:val="24"/>
      <w:szCs w:val="24"/>
    </w:rPr>
  </w:style>
  <w:style w:type="paragraph" w:customStyle="1" w:styleId="xl38">
    <w:name w:val="xl38"/>
    <w:basedOn w:val="Normalny"/>
    <w:rsid w:val="00415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 w:cs="Arial"/>
      <w:b/>
      <w:bCs/>
      <w:szCs w:val="22"/>
    </w:rPr>
  </w:style>
  <w:style w:type="paragraph" w:customStyle="1" w:styleId="xl39">
    <w:name w:val="xl39"/>
    <w:basedOn w:val="Normalny"/>
    <w:rsid w:val="004156AD"/>
    <w:pPr>
      <w:spacing w:before="100" w:beforeAutospacing="1" w:after="100" w:afterAutospacing="1"/>
      <w:jc w:val="right"/>
    </w:pPr>
    <w:rPr>
      <w:rFonts w:eastAsia="Arial Unicode MS" w:cs="Arial"/>
      <w:b/>
      <w:bCs/>
      <w:szCs w:val="22"/>
    </w:rPr>
  </w:style>
  <w:style w:type="paragraph" w:customStyle="1" w:styleId="xl40">
    <w:name w:val="xl40"/>
    <w:basedOn w:val="Normalny"/>
    <w:rsid w:val="004156AD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Arial Unicode MS" w:cs="Arial"/>
      <w:b/>
      <w:bCs/>
      <w:szCs w:val="22"/>
    </w:rPr>
  </w:style>
  <w:style w:type="paragraph" w:customStyle="1" w:styleId="xl41">
    <w:name w:val="xl41"/>
    <w:basedOn w:val="Normalny"/>
    <w:rsid w:val="004156A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42">
    <w:name w:val="xl42"/>
    <w:basedOn w:val="Normalny"/>
    <w:rsid w:val="004156A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 w:cs="Arial"/>
      <w:b/>
      <w:bCs/>
      <w:szCs w:val="22"/>
    </w:rPr>
  </w:style>
  <w:style w:type="paragraph" w:customStyle="1" w:styleId="xl43">
    <w:name w:val="xl43"/>
    <w:basedOn w:val="Normalny"/>
    <w:rsid w:val="004156A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ny"/>
    <w:rsid w:val="004156AD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Arial Unicode MS" w:cs="Arial"/>
      <w:b/>
      <w:bCs/>
      <w:sz w:val="24"/>
      <w:szCs w:val="24"/>
    </w:rPr>
  </w:style>
  <w:style w:type="paragraph" w:customStyle="1" w:styleId="xl45">
    <w:name w:val="xl45"/>
    <w:basedOn w:val="Normalny"/>
    <w:rsid w:val="004156A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paragraph" w:customStyle="1" w:styleId="xl46">
    <w:name w:val="xl46"/>
    <w:basedOn w:val="Normalny"/>
    <w:rsid w:val="004156AD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Arial Unicode MS" w:cs="Arial"/>
      <w:sz w:val="24"/>
      <w:szCs w:val="24"/>
    </w:rPr>
  </w:style>
  <w:style w:type="paragraph" w:customStyle="1" w:styleId="xl47">
    <w:name w:val="xl47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48">
    <w:name w:val="xl48"/>
    <w:basedOn w:val="Normalny"/>
    <w:rsid w:val="004156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49">
    <w:name w:val="xl49"/>
    <w:basedOn w:val="Normalny"/>
    <w:rsid w:val="004156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50">
    <w:name w:val="xl50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51">
    <w:name w:val="xl51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52">
    <w:name w:val="xl52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53">
    <w:name w:val="xl53"/>
    <w:basedOn w:val="Normalny"/>
    <w:rsid w:val="004156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54">
    <w:name w:val="xl54"/>
    <w:basedOn w:val="Normalny"/>
    <w:rsid w:val="004156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55">
    <w:name w:val="xl55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56">
    <w:name w:val="xl56"/>
    <w:basedOn w:val="Normalny"/>
    <w:rsid w:val="004156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57">
    <w:name w:val="xl57"/>
    <w:basedOn w:val="Normalny"/>
    <w:rsid w:val="004156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alny"/>
    <w:rsid w:val="004156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szCs w:val="24"/>
    </w:rPr>
  </w:style>
  <w:style w:type="paragraph" w:customStyle="1" w:styleId="xl59">
    <w:name w:val="xl59"/>
    <w:basedOn w:val="Normalny"/>
    <w:rsid w:val="004156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Normalny"/>
    <w:rsid w:val="004156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61">
    <w:name w:val="xl61"/>
    <w:basedOn w:val="Normalny"/>
    <w:rsid w:val="004156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paragraph" w:customStyle="1" w:styleId="xl62">
    <w:name w:val="xl62"/>
    <w:basedOn w:val="Normalny"/>
    <w:rsid w:val="004156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alny"/>
    <w:rsid w:val="00415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64">
    <w:name w:val="xl64"/>
    <w:basedOn w:val="Normalny"/>
    <w:rsid w:val="004156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65">
    <w:name w:val="xl65"/>
    <w:basedOn w:val="Normalny"/>
    <w:rsid w:val="004156A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66">
    <w:name w:val="xl66"/>
    <w:basedOn w:val="Normalny"/>
    <w:rsid w:val="004156A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67">
    <w:name w:val="xl67"/>
    <w:basedOn w:val="Normalny"/>
    <w:rsid w:val="004156A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68">
    <w:name w:val="xl68"/>
    <w:basedOn w:val="Normalny"/>
    <w:rsid w:val="004156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69">
    <w:name w:val="xl69"/>
    <w:basedOn w:val="Normalny"/>
    <w:rsid w:val="004156AD"/>
    <w:pPr>
      <w:pBdr>
        <w:top w:val="single" w:sz="4" w:space="0" w:color="auto"/>
        <w:left w:val="single" w:sz="4" w:space="12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eastAsia="Arial Unicode MS" w:cs="Arial"/>
      <w:sz w:val="24"/>
      <w:szCs w:val="24"/>
    </w:rPr>
  </w:style>
  <w:style w:type="paragraph" w:customStyle="1" w:styleId="xl70">
    <w:name w:val="xl70"/>
    <w:basedOn w:val="Normalny"/>
    <w:rsid w:val="004156AD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paragraph" w:customStyle="1" w:styleId="xl71">
    <w:name w:val="xl71"/>
    <w:basedOn w:val="Normalny"/>
    <w:rsid w:val="004156A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Normalny"/>
    <w:rsid w:val="004156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character" w:styleId="UyteHipercze">
    <w:name w:val="FollowedHyperlink"/>
    <w:basedOn w:val="Domylnaczcionkaakapitu"/>
    <w:rsid w:val="004156AD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16843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3E0F24"/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B315F0"/>
    <w:pPr>
      <w:jc w:val="both"/>
    </w:pPr>
    <w:rPr>
      <w:rFonts w:ascii="Times New Roman" w:hAnsi="Times New Roman"/>
      <w:sz w:val="28"/>
    </w:rPr>
  </w:style>
  <w:style w:type="paragraph" w:customStyle="1" w:styleId="Teksttabelidanych">
    <w:name w:val="Tekst tabeli danych"/>
    <w:basedOn w:val="Normalny"/>
    <w:next w:val="Normalny"/>
    <w:rsid w:val="004C5874"/>
    <w:rPr>
      <w:snapToGrid w:val="0"/>
      <w:sz w:val="24"/>
    </w:rPr>
  </w:style>
  <w:style w:type="paragraph" w:customStyle="1" w:styleId="WW-Tekstpodstawowy3">
    <w:name w:val="WW-Tekst podstawowy 3"/>
    <w:basedOn w:val="Normalny"/>
    <w:rsid w:val="004C5874"/>
    <w:pPr>
      <w:suppressAutoHyphens/>
      <w:jc w:val="both"/>
    </w:pPr>
    <w:rPr>
      <w:rFonts w:ascii="Times New Roman" w:hAnsi="Times New Roman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51EC"/>
    <w:rPr>
      <w:rFonts w:ascii="Arial" w:hAnsi="Arial"/>
      <w:b/>
      <w:kern w:val="28"/>
      <w:sz w:val="28"/>
    </w:rPr>
  </w:style>
  <w:style w:type="character" w:customStyle="1" w:styleId="Nagwek2Znak">
    <w:name w:val="Nagłówek 2 Znak"/>
    <w:basedOn w:val="Domylnaczcionkaakapitu"/>
    <w:link w:val="Nagwek2"/>
    <w:rsid w:val="009A51EC"/>
    <w:rPr>
      <w:rFonts w:ascii="Arial" w:hAnsi="Arial"/>
      <w:b/>
      <w:caps/>
      <w:sz w:val="24"/>
    </w:rPr>
  </w:style>
  <w:style w:type="character" w:customStyle="1" w:styleId="Nagwek4Znak">
    <w:name w:val="Nagłówek 4 Znak"/>
    <w:basedOn w:val="Domylnaczcionkaakapitu"/>
    <w:link w:val="Nagwek4"/>
    <w:rsid w:val="009A51EC"/>
    <w:rPr>
      <w:rFonts w:ascii="Arial" w:hAnsi="Arial"/>
      <w:b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86FC7"/>
    <w:rPr>
      <w:rFonts w:ascii="Arial" w:hAnsi="Arial"/>
      <w:sz w:val="16"/>
    </w:rPr>
  </w:style>
  <w:style w:type="paragraph" w:styleId="Bezodstpw">
    <w:name w:val="No Spacing"/>
    <w:link w:val="BezodstpwZnak"/>
    <w:qFormat/>
    <w:rsid w:val="00ED5676"/>
    <w:rPr>
      <w:rFonts w:ascii="Arial" w:hAnsi="Arial"/>
      <w:sz w:val="22"/>
    </w:rPr>
  </w:style>
  <w:style w:type="paragraph" w:customStyle="1" w:styleId="Zawartotabeli">
    <w:name w:val="Zawartość tabeli"/>
    <w:basedOn w:val="Tekstpodstawowy"/>
    <w:rsid w:val="00E60295"/>
    <w:pPr>
      <w:widowControl w:val="0"/>
      <w:suppressLineNumbers/>
      <w:suppressAutoHyphens/>
      <w:spacing w:after="120"/>
      <w:outlineLvl w:val="9"/>
    </w:pPr>
    <w:rPr>
      <w:rFonts w:ascii="Times New Roman" w:eastAsia="Arial Unicode MS" w:hAnsi="Times New Roman" w:cs="Tahoma"/>
      <w:color w:val="000000"/>
      <w:kern w:val="1"/>
      <w:sz w:val="24"/>
      <w:szCs w:val="24"/>
      <w:lang w:eastAsia="en-US" w:bidi="en-US"/>
    </w:rPr>
  </w:style>
  <w:style w:type="paragraph" w:customStyle="1" w:styleId="Tekstpodstawowy31">
    <w:name w:val="Tekst podstawowy 31"/>
    <w:basedOn w:val="Normalny"/>
    <w:rsid w:val="00E60295"/>
    <w:pPr>
      <w:widowControl w:val="0"/>
      <w:tabs>
        <w:tab w:val="left" w:pos="284"/>
        <w:tab w:val="left" w:pos="4253"/>
      </w:tabs>
      <w:suppressAutoHyphens/>
      <w:spacing w:line="36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eastAsia="en-US" w:bidi="en-US"/>
    </w:rPr>
  </w:style>
  <w:style w:type="character" w:customStyle="1" w:styleId="Znakiprzypiswdolnych">
    <w:name w:val="Znaki przypisów dolnych"/>
    <w:rsid w:val="003C1931"/>
  </w:style>
  <w:style w:type="character" w:styleId="Odwoanieprzypisudolnego">
    <w:name w:val="footnote reference"/>
    <w:rsid w:val="003C1931"/>
    <w:rPr>
      <w:vertAlign w:val="superscript"/>
    </w:rPr>
  </w:style>
  <w:style w:type="paragraph" w:customStyle="1" w:styleId="Nagwektabeli">
    <w:name w:val="Nagłówek tabeli"/>
    <w:basedOn w:val="Zawartotabeli"/>
    <w:rsid w:val="003C1931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3C1931"/>
    <w:pPr>
      <w:widowControl w:val="0"/>
      <w:suppressLineNumbers/>
      <w:suppressAutoHyphens/>
      <w:ind w:left="283" w:hanging="283"/>
    </w:pPr>
    <w:rPr>
      <w:rFonts w:ascii="Times New Roman" w:eastAsia="Arial Unicode MS" w:hAnsi="Times New Roman" w:cs="Tahoma"/>
      <w:color w:val="000000"/>
      <w:kern w:val="1"/>
      <w:sz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1931"/>
    <w:rPr>
      <w:rFonts w:eastAsia="Arial Unicode MS" w:cs="Tahoma"/>
      <w:color w:val="000000"/>
      <w:kern w:val="1"/>
      <w:lang w:eastAsia="en-US" w:bidi="en-US"/>
    </w:rPr>
  </w:style>
  <w:style w:type="character" w:customStyle="1" w:styleId="NagwekZnak">
    <w:name w:val="Nagłówek Znak"/>
    <w:basedOn w:val="Domylnaczcionkaakapitu"/>
    <w:link w:val="Nagwek"/>
    <w:rsid w:val="00E25D2C"/>
    <w:rPr>
      <w:rFonts w:ascii="Arial" w:hAnsi="Arial"/>
      <w:sz w:val="24"/>
    </w:rPr>
  </w:style>
  <w:style w:type="table" w:styleId="Tabela-Siatka">
    <w:name w:val="Table Grid"/>
    <w:basedOn w:val="Standardowy"/>
    <w:rsid w:val="00F615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rsid w:val="001D26F9"/>
    <w:rPr>
      <w:rFonts w:ascii="Arial" w:hAnsi="Arial"/>
      <w:b/>
      <w:caps/>
      <w:sz w:val="24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1D26F9"/>
    <w:rPr>
      <w:rFonts w:ascii="Tahoma" w:hAnsi="Tahoma"/>
      <w:sz w:val="16"/>
      <w:shd w:val="clear" w:color="auto" w:fill="000080"/>
    </w:rPr>
  </w:style>
  <w:style w:type="character" w:customStyle="1" w:styleId="BezodstpwZnak">
    <w:name w:val="Bez odstępów Znak"/>
    <w:basedOn w:val="Domylnaczcionkaakapitu"/>
    <w:link w:val="Bezodstpw"/>
    <w:uiPriority w:val="1"/>
    <w:rsid w:val="001D26F9"/>
    <w:rPr>
      <w:rFonts w:ascii="Arial" w:hAnsi="Arial"/>
      <w:sz w:val="22"/>
    </w:rPr>
  </w:style>
  <w:style w:type="paragraph" w:customStyle="1" w:styleId="Normalny1">
    <w:name w:val="Normalny1"/>
    <w:rsid w:val="0048427C"/>
    <w:rPr>
      <w:rFonts w:ascii="Arial" w:eastAsia="ヒラギノ角ゴ Pro W3" w:hAnsi="Arial"/>
      <w:color w:val="000000"/>
      <w:sz w:val="24"/>
    </w:rPr>
  </w:style>
  <w:style w:type="paragraph" w:customStyle="1" w:styleId="Tekstpodstawowy1">
    <w:name w:val="Tekst podstawowy1"/>
    <w:rsid w:val="0048427C"/>
    <w:pPr>
      <w:jc w:val="both"/>
    </w:pPr>
    <w:rPr>
      <w:rFonts w:ascii="Arial" w:eastAsia="ヒラギノ角ゴ Pro W3" w:hAnsi="Arial"/>
      <w:color w:val="000000"/>
      <w:sz w:val="24"/>
    </w:rPr>
  </w:style>
  <w:style w:type="character" w:customStyle="1" w:styleId="Teksttreci2">
    <w:name w:val="Tekst treści (2)_"/>
    <w:basedOn w:val="Domylnaczcionkaakapitu"/>
    <w:link w:val="Teksttreci20"/>
    <w:rsid w:val="007A2D9C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A2D9C"/>
    <w:pPr>
      <w:widowControl w:val="0"/>
      <w:shd w:val="clear" w:color="auto" w:fill="FFFFFF"/>
      <w:spacing w:before="360" w:after="240" w:line="274" w:lineRule="exact"/>
      <w:ind w:hanging="480"/>
    </w:pPr>
    <w:rPr>
      <w:rFonts w:ascii="Times New Roman" w:hAnsi="Times New Roman"/>
      <w:szCs w:val="22"/>
    </w:rPr>
  </w:style>
  <w:style w:type="paragraph" w:customStyle="1" w:styleId="western">
    <w:name w:val="western"/>
    <w:basedOn w:val="Normalny"/>
    <w:rsid w:val="003E57FA"/>
    <w:pPr>
      <w:spacing w:before="100" w:after="100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rsid w:val="006128EC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146E9C"/>
    <w:pPr>
      <w:tabs>
        <w:tab w:val="decimal" w:pos="5529"/>
        <w:tab w:val="right" w:pos="9214"/>
      </w:tabs>
      <w:autoSpaceDE w:val="0"/>
      <w:ind w:left="426" w:hanging="142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219C1-18F2-47B3-87FF-C65CE399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269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AUTORSKI</vt:lpstr>
    </vt:vector>
  </TitlesOfParts>
  <Company/>
  <LinksUpToDate>false</LinksUpToDate>
  <CharactersWithSpaces>2004</CharactersWithSpaces>
  <SharedDoc>false</SharedDoc>
  <HLinks>
    <vt:vector size="168" baseType="variant"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_Toc126466693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_Toc126466692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_Toc126466691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_Toc126466690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_Toc126466689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_Toc126466688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_Toc126466687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_Toc126466686</vt:lpwstr>
      </vt:variant>
      <vt:variant>
        <vt:i4>2031671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_Toc126466685</vt:lpwstr>
      </vt:variant>
      <vt:variant>
        <vt:i4>2031671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_Toc126466684</vt:lpwstr>
      </vt:variant>
      <vt:variant>
        <vt:i4>2031671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_Toc126466683</vt:lpwstr>
      </vt:variant>
      <vt:variant>
        <vt:i4>2031671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_Toc126466682</vt:lpwstr>
      </vt:variant>
      <vt:variant>
        <vt:i4>2031671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_Toc126466681</vt:lpwstr>
      </vt:variant>
      <vt:variant>
        <vt:i4>2031671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_Toc126466680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_Toc126466679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_Toc126466678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_Toc126466677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_Toc126466676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_Toc126466675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_Toc126466674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_Toc126466673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_Toc126466672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_Toc126466671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_Toc126466670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_Toc126466669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_Toc126466668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_Toc126466667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_Toc126466666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AUTORSKI</dc:title>
  <dc:creator>Jerzy Sobiepan</dc:creator>
  <cp:lastModifiedBy>GMarciszewska</cp:lastModifiedBy>
  <cp:revision>32</cp:revision>
  <cp:lastPrinted>2017-11-06T10:04:00Z</cp:lastPrinted>
  <dcterms:created xsi:type="dcterms:W3CDTF">2017-10-09T06:32:00Z</dcterms:created>
  <dcterms:modified xsi:type="dcterms:W3CDTF">2019-09-13T11:36:00Z</dcterms:modified>
</cp:coreProperties>
</file>